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3D4A0DD" w14:textId="77777777" w:rsidR="009B1CD0" w:rsidRDefault="009B1CD0" w:rsidP="00844DAA">
      <w:pPr>
        <w:tabs>
          <w:tab w:val="left" w:pos="851"/>
        </w:tabs>
        <w:spacing w:before="60" w:after="60"/>
        <w:jc w:val="center"/>
        <w:rPr>
          <w:rFonts w:ascii="Arial" w:hAnsi="Arial" w:cs="Arial"/>
          <w:sz w:val="22"/>
          <w:szCs w:val="22"/>
        </w:rPr>
      </w:pPr>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C714DE" w14:paraId="7AF3139E" w14:textId="77777777" w:rsidTr="00C714DE">
        <w:trPr>
          <w:trHeight w:val="1132"/>
        </w:trPr>
        <w:tc>
          <w:tcPr>
            <w:tcW w:w="10434" w:type="dxa"/>
          </w:tcPr>
          <w:tbl>
            <w:tblPr>
              <w:tblW w:w="0" w:type="auto"/>
              <w:tblLayout w:type="fixed"/>
              <w:tblCellMar>
                <w:left w:w="71" w:type="dxa"/>
                <w:right w:w="71" w:type="dxa"/>
              </w:tblCellMar>
              <w:tblLook w:val="0000" w:firstRow="0" w:lastRow="0" w:firstColumn="0" w:lastColumn="0" w:noHBand="0" w:noVBand="0"/>
            </w:tblPr>
            <w:tblGrid>
              <w:gridCol w:w="10434"/>
            </w:tblGrid>
            <w:tr w:rsidR="00C714DE" w:rsidRPr="00A26CAF" w14:paraId="2EFCF109" w14:textId="77777777" w:rsidTr="00B03A65">
              <w:trPr>
                <w:trHeight w:val="1132"/>
              </w:trPr>
              <w:tc>
                <w:tcPr>
                  <w:tcW w:w="10434" w:type="dxa"/>
                </w:tcPr>
                <w:p w14:paraId="3F2C3C64" w14:textId="77777777" w:rsidR="00C714DE" w:rsidRPr="00A26CAF" w:rsidRDefault="00C714DE" w:rsidP="00B03A65">
                  <w:pPr>
                    <w:pStyle w:val="En-tte"/>
                    <w:jc w:val="center"/>
                    <w:rPr>
                      <w:rFonts w:ascii="Arial" w:hAnsi="Arial" w:cs="Arial"/>
                      <w:smallCaps/>
                      <w:noProof/>
                      <w:sz w:val="32"/>
                      <w:lang w:eastAsia="fr-FR"/>
                    </w:rPr>
                  </w:pPr>
                  <w:r w:rsidRPr="00A26CAF">
                    <w:rPr>
                      <w:rFonts w:ascii="Arial" w:hAnsi="Arial" w:cs="Arial"/>
                      <w:smallCaps/>
                      <w:noProof/>
                      <w:sz w:val="32"/>
                      <w:lang w:eastAsia="fr-FR"/>
                    </w:rPr>
                    <w:drawing>
                      <wp:inline distT="0" distB="0" distL="0" distR="0" wp14:anchorId="2CB53260" wp14:editId="3E5A4D04">
                        <wp:extent cx="1823720" cy="462280"/>
                        <wp:effectExtent l="19050" t="0" r="5080" b="0"/>
                        <wp:docPr id="3" name="Image 0" descr="CCIGUYANE_Logo_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CCIGUYANE_Logo_2019.jpg"/>
                                <pic:cNvPicPr>
                                  <a:picLocks noChangeAspect="1" noChangeArrowheads="1"/>
                                </pic:cNvPicPr>
                              </pic:nvPicPr>
                              <pic:blipFill>
                                <a:blip r:embed="rId8" cstate="print"/>
                                <a:srcRect/>
                                <a:stretch>
                                  <a:fillRect/>
                                </a:stretch>
                              </pic:blipFill>
                              <pic:spPr bwMode="auto">
                                <a:xfrm>
                                  <a:off x="0" y="0"/>
                                  <a:ext cx="1823720" cy="462280"/>
                                </a:xfrm>
                                <a:prstGeom prst="rect">
                                  <a:avLst/>
                                </a:prstGeom>
                                <a:noFill/>
                                <a:ln w="9525">
                                  <a:noFill/>
                                  <a:miter lim="800000"/>
                                  <a:headEnd/>
                                  <a:tailEnd/>
                                </a:ln>
                              </pic:spPr>
                            </pic:pic>
                          </a:graphicData>
                        </a:graphic>
                      </wp:inline>
                    </w:drawing>
                  </w:r>
                </w:p>
                <w:p w14:paraId="1F1596C8" w14:textId="77777777" w:rsidR="00C714DE" w:rsidRPr="00A26CAF" w:rsidRDefault="00C714DE" w:rsidP="00B03A65">
                  <w:pPr>
                    <w:pStyle w:val="En-tte"/>
                    <w:jc w:val="center"/>
                    <w:rPr>
                      <w:color w:val="17365D"/>
                      <w:sz w:val="16"/>
                      <w:szCs w:val="16"/>
                    </w:rPr>
                  </w:pPr>
                  <w:r w:rsidRPr="00A26CAF">
                    <w:rPr>
                      <w:color w:val="17365D"/>
                      <w:sz w:val="16"/>
                      <w:szCs w:val="16"/>
                    </w:rPr>
                    <w:t xml:space="preserve">Maison des Entreprises  </w:t>
                  </w:r>
                </w:p>
                <w:p w14:paraId="1A4630F4" w14:textId="77777777" w:rsidR="00C714DE" w:rsidRPr="00A26CAF" w:rsidRDefault="00C714DE" w:rsidP="00B03A65">
                  <w:pPr>
                    <w:pStyle w:val="En-tte"/>
                    <w:jc w:val="center"/>
                    <w:rPr>
                      <w:color w:val="17365D"/>
                      <w:sz w:val="16"/>
                      <w:szCs w:val="16"/>
                    </w:rPr>
                  </w:pPr>
                  <w:r w:rsidRPr="00A26CAF">
                    <w:rPr>
                      <w:color w:val="17365D"/>
                      <w:sz w:val="16"/>
                      <w:szCs w:val="16"/>
                    </w:rPr>
                    <w:t>Place de L’Esplanade - CS 80049</w:t>
                  </w:r>
                </w:p>
                <w:p w14:paraId="11D0C042" w14:textId="77777777" w:rsidR="00C714DE" w:rsidRPr="00A26CAF" w:rsidRDefault="00C714DE" w:rsidP="00B03A65">
                  <w:pPr>
                    <w:pStyle w:val="En-tte"/>
                    <w:jc w:val="center"/>
                    <w:rPr>
                      <w:color w:val="17365D"/>
                      <w:sz w:val="16"/>
                      <w:szCs w:val="16"/>
                    </w:rPr>
                  </w:pPr>
                  <w:r w:rsidRPr="00A26CAF">
                    <w:rPr>
                      <w:color w:val="17365D"/>
                      <w:sz w:val="16"/>
                      <w:szCs w:val="16"/>
                    </w:rPr>
                    <w:t>97321 CAYENNE Cedex</w:t>
                  </w:r>
                </w:p>
                <w:p w14:paraId="106C5F9F" w14:textId="77777777" w:rsidR="00C714DE" w:rsidRPr="00A26CAF" w:rsidRDefault="00C714DE" w:rsidP="00B03A65">
                  <w:pPr>
                    <w:pStyle w:val="Pieddepage"/>
                    <w:tabs>
                      <w:tab w:val="clear" w:pos="4536"/>
                      <w:tab w:val="clear" w:pos="9072"/>
                      <w:tab w:val="left" w:pos="851"/>
                    </w:tabs>
                    <w:jc w:val="center"/>
                    <w:rPr>
                      <w:rFonts w:ascii="Arial" w:hAnsi="Arial" w:cs="Arial"/>
                      <w:b/>
                      <w:sz w:val="18"/>
                      <w:szCs w:val="18"/>
                    </w:rPr>
                  </w:pPr>
                </w:p>
                <w:p w14:paraId="289D20B8" w14:textId="77777777" w:rsidR="00C714DE" w:rsidRPr="00A26CAF" w:rsidRDefault="00C714DE" w:rsidP="00B03A65">
                  <w:pPr>
                    <w:pStyle w:val="Pieddepage"/>
                    <w:tabs>
                      <w:tab w:val="clear" w:pos="4536"/>
                      <w:tab w:val="clear" w:pos="9072"/>
                      <w:tab w:val="left" w:pos="851"/>
                    </w:tabs>
                    <w:jc w:val="center"/>
                  </w:pPr>
                </w:p>
              </w:tc>
            </w:tr>
          </w:tbl>
          <w:p w14:paraId="38B7B6F8" w14:textId="77777777" w:rsidR="00C714DE" w:rsidRDefault="00C714DE"/>
        </w:tc>
      </w:tr>
    </w:tbl>
    <w:p w14:paraId="5A449832"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7BD04856" w14:textId="77777777">
        <w:tc>
          <w:tcPr>
            <w:tcW w:w="9002" w:type="dxa"/>
            <w:shd w:val="clear" w:color="auto" w:fill="66CCFF"/>
          </w:tcPr>
          <w:p w14:paraId="148FA37D"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657FA669"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D1FE63B" w14:textId="77777777" w:rsidR="009B1CD0" w:rsidRDefault="00E47798" w:rsidP="0083205E">
            <w:pPr>
              <w:pStyle w:val="Titre8"/>
              <w:tabs>
                <w:tab w:val="left" w:pos="851"/>
                <w:tab w:val="right" w:pos="9639"/>
              </w:tabs>
              <w:spacing w:before="120" w:after="120"/>
            </w:pPr>
            <w:r>
              <w:rPr>
                <w:caps/>
                <w:sz w:val="28"/>
                <w:szCs w:val="28"/>
              </w:rPr>
              <w:t>ATTRI1</w:t>
            </w:r>
          </w:p>
        </w:tc>
      </w:tr>
    </w:tbl>
    <w:p w14:paraId="00740275" w14:textId="77777777" w:rsidR="009B1CD0" w:rsidRDefault="009B1CD0" w:rsidP="006C4338">
      <w:pPr>
        <w:tabs>
          <w:tab w:val="left" w:pos="851"/>
        </w:tabs>
      </w:pPr>
    </w:p>
    <w:p w14:paraId="7D8EF5AD"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7073F05F"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2AD961ED"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708E8CD9"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27BE532D"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4B89A00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986070C" w14:textId="77777777">
        <w:tc>
          <w:tcPr>
            <w:tcW w:w="10277" w:type="dxa"/>
            <w:shd w:val="clear" w:color="auto" w:fill="66CCFF"/>
          </w:tcPr>
          <w:p w14:paraId="79CC9BE8"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5C92342" w14:textId="77777777" w:rsidR="009B1CD0" w:rsidRDefault="009B1CD0" w:rsidP="006C4338">
      <w:pPr>
        <w:tabs>
          <w:tab w:val="left" w:pos="426"/>
          <w:tab w:val="left" w:pos="851"/>
        </w:tabs>
        <w:jc w:val="both"/>
      </w:pPr>
    </w:p>
    <w:p w14:paraId="705A9B40" w14:textId="439D772C"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w:t>
      </w:r>
      <w:r w:rsidR="0087297E">
        <w:rPr>
          <w:rFonts w:ascii="Arial" w:hAnsi="Arial" w:cs="Arial"/>
          <w:bCs/>
        </w:rPr>
        <w:t>cadre</w:t>
      </w:r>
      <w:r w:rsidR="0087297E">
        <w:rPr>
          <w:rFonts w:ascii="Arial" w:hAnsi="Arial" w:cs="Arial"/>
        </w:rPr>
        <w:t xml:space="preserve"> :</w:t>
      </w:r>
    </w:p>
    <w:p w14:paraId="5F02E540"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0D21C3F6" w14:textId="77777777" w:rsidR="00AF3829" w:rsidRDefault="00AF3829" w:rsidP="00AF3829">
      <w:pPr>
        <w:rPr>
          <w:rFonts w:ascii="Arial" w:hAnsi="Arial" w:cs="Arial"/>
          <w:b/>
          <w:sz w:val="24"/>
          <w:szCs w:val="24"/>
          <w:u w:val="single"/>
        </w:rPr>
      </w:pPr>
    </w:p>
    <w:p w14:paraId="63676392" w14:textId="77777777" w:rsidR="00AF3829" w:rsidRPr="00806549" w:rsidRDefault="00F6259D" w:rsidP="00AF3829">
      <w:pPr>
        <w:rPr>
          <w:rFonts w:ascii="Arial" w:hAnsi="Arial" w:cs="Arial"/>
          <w:b/>
          <w:color w:val="800000"/>
          <w:sz w:val="24"/>
          <w:szCs w:val="24"/>
        </w:rPr>
      </w:pPr>
      <w:r>
        <w:rPr>
          <w:rFonts w:ascii="Arial" w:hAnsi="Arial" w:cs="Arial"/>
          <w:b/>
          <w:sz w:val="24"/>
          <w:szCs w:val="24"/>
          <w:u w:val="single"/>
        </w:rPr>
        <w:t xml:space="preserve">LOT  </w:t>
      </w:r>
      <w:r w:rsidR="00E37676">
        <w:rPr>
          <w:rFonts w:ascii="Arial" w:hAnsi="Arial" w:cs="Arial"/>
          <w:b/>
          <w:sz w:val="24"/>
          <w:szCs w:val="24"/>
          <w:u w:val="single"/>
        </w:rPr>
        <w:t>0</w:t>
      </w:r>
      <w:r w:rsidR="00171EF9">
        <w:rPr>
          <w:rFonts w:ascii="Arial" w:hAnsi="Arial" w:cs="Arial"/>
          <w:b/>
          <w:sz w:val="24"/>
          <w:szCs w:val="24"/>
          <w:u w:val="single"/>
        </w:rPr>
        <w:t>7</w:t>
      </w:r>
      <w:r>
        <w:rPr>
          <w:rFonts w:ascii="Arial" w:hAnsi="Arial" w:cs="Arial"/>
          <w:b/>
          <w:sz w:val="24"/>
          <w:szCs w:val="24"/>
          <w:u w:val="single"/>
        </w:rPr>
        <w:t xml:space="preserve"> </w:t>
      </w:r>
      <w:r w:rsidR="00AF3829" w:rsidRPr="00D96294">
        <w:rPr>
          <w:rFonts w:ascii="Arial" w:hAnsi="Arial" w:cs="Arial"/>
          <w:b/>
          <w:sz w:val="24"/>
          <w:szCs w:val="24"/>
          <w:u w:val="single"/>
        </w:rPr>
        <w:t xml:space="preserve">: </w:t>
      </w:r>
      <w:r w:rsidR="00605D0D" w:rsidRPr="00605D0D">
        <w:rPr>
          <w:rFonts w:ascii="Arial" w:hAnsi="Arial" w:cs="Arial"/>
          <w:b/>
          <w:sz w:val="24"/>
          <w:szCs w:val="24"/>
          <w:u w:val="single"/>
        </w:rPr>
        <w:t>PORTAILS</w:t>
      </w:r>
    </w:p>
    <w:p w14:paraId="1063C284" w14:textId="77777777" w:rsidR="00986FCA" w:rsidRDefault="00986FCA" w:rsidP="00AF3829">
      <w:pPr>
        <w:rPr>
          <w:rFonts w:cs="Arial"/>
          <w:sz w:val="28"/>
        </w:rPr>
      </w:pPr>
    </w:p>
    <w:p w14:paraId="5E29F9B3" w14:textId="77777777" w:rsidR="00B22836" w:rsidRDefault="00B22836" w:rsidP="00B22836">
      <w:pPr>
        <w:rPr>
          <w:rFonts w:ascii="Arial" w:hAnsi="Arial" w:cs="Arial"/>
          <w:b/>
          <w:color w:val="800000"/>
          <w:sz w:val="40"/>
          <w:szCs w:val="40"/>
        </w:rPr>
      </w:pPr>
      <w:r>
        <w:rPr>
          <w:rFonts w:cs="Arial" w:hint="cs"/>
          <w:b/>
          <w:sz w:val="28"/>
          <w:highlight w:val="lightGray"/>
        </w:rPr>
        <w:t>Prestations de Maintenance techniques des installations</w:t>
      </w:r>
      <w:r>
        <w:rPr>
          <w:rFonts w:cs="Arial"/>
          <w:b/>
          <w:sz w:val="28"/>
          <w:highlight w:val="lightGray"/>
        </w:rPr>
        <w:t>-</w:t>
      </w:r>
      <w:r>
        <w:rPr>
          <w:rFonts w:cs="Arial" w:hint="cs"/>
          <w:b/>
          <w:sz w:val="28"/>
          <w:highlight w:val="lightGray"/>
        </w:rPr>
        <w:t>Sites CCI GUYANE.</w:t>
      </w:r>
    </w:p>
    <w:p w14:paraId="0B5D2744" w14:textId="77777777" w:rsidR="00B22836" w:rsidRDefault="00B22836" w:rsidP="00B22836">
      <w:pPr>
        <w:tabs>
          <w:tab w:val="center" w:pos="4678"/>
          <w:tab w:val="right" w:pos="9214"/>
        </w:tabs>
        <w:rPr>
          <w:rFonts w:ascii="Arial" w:hAnsi="Arial" w:cs="Arial"/>
          <w:b/>
        </w:rPr>
      </w:pPr>
    </w:p>
    <w:p w14:paraId="1283B88E" w14:textId="77777777" w:rsidR="00880A21" w:rsidRPr="00AF3829" w:rsidRDefault="00880A21" w:rsidP="00880A21">
      <w:pPr>
        <w:tabs>
          <w:tab w:val="center" w:pos="4678"/>
          <w:tab w:val="right" w:pos="9214"/>
        </w:tabs>
        <w:rPr>
          <w:rFonts w:ascii="Albertus Extra Bold (W1)" w:hAnsi="Albertus Extra Bold (W1)"/>
          <w:color w:val="0000FF"/>
          <w:sz w:val="28"/>
          <w:szCs w:val="28"/>
        </w:rPr>
      </w:pPr>
      <w:r w:rsidRPr="00AF3829">
        <w:rPr>
          <w:rFonts w:ascii="Arial" w:hAnsi="Arial" w:cs="Arial"/>
          <w:b/>
          <w:sz w:val="28"/>
          <w:szCs w:val="28"/>
        </w:rPr>
        <w:t xml:space="preserve">Marché N° : </w:t>
      </w:r>
      <w:r w:rsidRPr="00AF3829">
        <w:rPr>
          <w:rFonts w:ascii="Arial" w:hAnsi="Arial" w:cs="Arial"/>
          <w:color w:val="000000" w:themeColor="text1"/>
          <w:sz w:val="28"/>
          <w:szCs w:val="28"/>
        </w:rPr>
        <w:t>CCI-973-</w:t>
      </w:r>
      <w:r>
        <w:rPr>
          <w:rFonts w:ascii="Arial" w:hAnsi="Arial" w:cs="Arial"/>
          <w:color w:val="000000" w:themeColor="text1"/>
          <w:sz w:val="28"/>
          <w:szCs w:val="28"/>
        </w:rPr>
        <w:t>03</w:t>
      </w:r>
      <w:r w:rsidRPr="00AF3829">
        <w:rPr>
          <w:rFonts w:ascii="Arial" w:hAnsi="Arial" w:cs="Arial"/>
          <w:color w:val="000000" w:themeColor="text1"/>
          <w:sz w:val="28"/>
          <w:szCs w:val="28"/>
        </w:rPr>
        <w:t>/</w:t>
      </w:r>
      <w:r>
        <w:rPr>
          <w:rFonts w:ascii="Arial" w:hAnsi="Arial" w:cs="Arial"/>
          <w:color w:val="000000" w:themeColor="text1"/>
          <w:sz w:val="28"/>
          <w:szCs w:val="28"/>
        </w:rPr>
        <w:t>26</w:t>
      </w:r>
      <w:r w:rsidRPr="00AF3829">
        <w:rPr>
          <w:rFonts w:ascii="Albertus Extra Bold (W1)" w:hAnsi="Albertus Extra Bold (W1)"/>
          <w:color w:val="0000FF"/>
          <w:sz w:val="28"/>
          <w:szCs w:val="28"/>
        </w:rPr>
        <w:t xml:space="preserve">  </w:t>
      </w:r>
    </w:p>
    <w:p w14:paraId="2264D24F" w14:textId="77777777" w:rsidR="00AF3829" w:rsidRPr="00276D6E" w:rsidRDefault="00AF3829" w:rsidP="00AF3829">
      <w:pPr>
        <w:tabs>
          <w:tab w:val="center" w:pos="4678"/>
          <w:tab w:val="right" w:pos="9214"/>
        </w:tabs>
        <w:rPr>
          <w:rFonts w:ascii="Arial" w:hAnsi="Arial" w:cs="Arial"/>
          <w:b/>
          <w:sz w:val="32"/>
          <w:szCs w:val="32"/>
        </w:rPr>
      </w:pPr>
      <w:r>
        <w:rPr>
          <w:rFonts w:ascii="Albertus Extra Bold (W1)" w:hAnsi="Albertus Extra Bold (W1)"/>
          <w:color w:val="0000FF"/>
          <w:sz w:val="28"/>
        </w:rPr>
        <w:t xml:space="preserve"> </w:t>
      </w:r>
    </w:p>
    <w:p w14:paraId="10E4E38A" w14:textId="77777777" w:rsidR="009B1CD0" w:rsidRDefault="009B1CD0" w:rsidP="00AF3829">
      <w:pPr>
        <w:pStyle w:val="Corpsdetexte2"/>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37F9D982"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071A28CC"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119BC20D" w14:textId="767CB56E" w:rsidR="009B1CD0" w:rsidRDefault="00E4769F"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ab/>
        <w:t xml:space="preserve">à l’ensemble du marché ou de l’accord-cadre </w:t>
      </w:r>
      <w:r w:rsidR="009B1CD0">
        <w:rPr>
          <w:i/>
          <w:iCs/>
          <w:sz w:val="18"/>
          <w:szCs w:val="18"/>
        </w:rPr>
        <w:t xml:space="preserve">(en cas de </w:t>
      </w:r>
      <w:r w:rsidR="0087297E">
        <w:rPr>
          <w:i/>
          <w:iCs/>
          <w:sz w:val="18"/>
          <w:szCs w:val="18"/>
        </w:rPr>
        <w:t>non-allotissement</w:t>
      </w:r>
      <w:r w:rsidR="009B1CD0">
        <w:rPr>
          <w:i/>
          <w:iCs/>
          <w:sz w:val="18"/>
          <w:szCs w:val="18"/>
        </w:rPr>
        <w:t>)</w:t>
      </w:r>
      <w:r w:rsidR="00B87564">
        <w:rPr>
          <w:i/>
          <w:iCs/>
          <w:sz w:val="18"/>
          <w:szCs w:val="18"/>
        </w:rPr>
        <w:t> </w:t>
      </w:r>
      <w:r w:rsidR="00B87564">
        <w:rPr>
          <w:iCs/>
        </w:rPr>
        <w:t>;</w:t>
      </w:r>
    </w:p>
    <w:p w14:paraId="1F701915" w14:textId="77777777" w:rsidR="009B1CD0" w:rsidRDefault="009B1CD0" w:rsidP="009B45B9">
      <w:pPr>
        <w:tabs>
          <w:tab w:val="left" w:pos="426"/>
          <w:tab w:val="left" w:pos="851"/>
        </w:tabs>
        <w:jc w:val="both"/>
        <w:rPr>
          <w:rFonts w:ascii="Arial" w:hAnsi="Arial" w:cs="Arial"/>
        </w:rPr>
      </w:pPr>
    </w:p>
    <w:p w14:paraId="2A7F027D" w14:textId="77777777" w:rsidR="00B87564" w:rsidRDefault="00E4769F"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r>
      <w:r w:rsidR="00B87564">
        <w:rPr>
          <w:rFonts w:ascii="Arial" w:hAnsi="Arial" w:cs="Arial"/>
        </w:rPr>
        <w:t xml:space="preserve">au lot n°……. ou aux lots n°…………… du marché ou de l’accord-cadre </w:t>
      </w:r>
      <w:r w:rsidR="00B87564">
        <w:rPr>
          <w:rFonts w:ascii="Arial" w:hAnsi="Arial" w:cs="Arial"/>
          <w:i/>
          <w:iCs/>
          <w:sz w:val="18"/>
          <w:szCs w:val="18"/>
        </w:rPr>
        <w:t>(en cas d’allotissement)</w:t>
      </w:r>
      <w:r w:rsidR="00B87564">
        <w:rPr>
          <w:rFonts w:ascii="Arial" w:hAnsi="Arial" w:cs="Arial"/>
        </w:rPr>
        <w:t> ;</w:t>
      </w:r>
    </w:p>
    <w:p w14:paraId="658F304D"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413CF155" w14:textId="77777777" w:rsidR="009B1CD0" w:rsidRDefault="009B1CD0" w:rsidP="009B45B9">
      <w:pPr>
        <w:pStyle w:val="fcasegauche"/>
        <w:tabs>
          <w:tab w:val="left" w:pos="851"/>
        </w:tabs>
        <w:spacing w:after="0"/>
        <w:rPr>
          <w:rFonts w:ascii="Arial" w:hAnsi="Arial" w:cs="Arial"/>
        </w:rPr>
      </w:pPr>
    </w:p>
    <w:p w14:paraId="5A033147" w14:textId="77777777" w:rsidR="00B87564" w:rsidRDefault="00E4769F"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separate"/>
      </w:r>
      <w:r>
        <w:fldChar w:fldCharType="end"/>
      </w:r>
      <w:r w:rsidR="00B87564">
        <w:rPr>
          <w:rFonts w:ascii="Arial" w:hAnsi="Arial" w:cs="Arial"/>
        </w:rPr>
        <w:tab/>
        <w:t xml:space="preserve">correspondant, pour les lots n°……., à l’offre variable </w:t>
      </w:r>
      <w:r w:rsidR="00B87564">
        <w:rPr>
          <w:rFonts w:ascii="Arial" w:hAnsi="Arial" w:cs="Arial"/>
          <w:i/>
          <w:iCs/>
          <w:sz w:val="18"/>
          <w:szCs w:val="18"/>
        </w:rPr>
        <w:t>(en cas d’allotissement)</w:t>
      </w:r>
      <w:r w:rsidR="00B87564">
        <w:rPr>
          <w:rFonts w:ascii="Arial" w:hAnsi="Arial" w:cs="Arial"/>
        </w:rPr>
        <w:t> ;</w:t>
      </w:r>
    </w:p>
    <w:p w14:paraId="4786641C"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14:paraId="09BB4E8E" w14:textId="77777777" w:rsidR="009B1CD0" w:rsidRDefault="009B1CD0" w:rsidP="009B45B9">
      <w:pPr>
        <w:pStyle w:val="fcasegauche"/>
        <w:tabs>
          <w:tab w:val="left" w:pos="1418"/>
        </w:tabs>
        <w:spacing w:after="0"/>
        <w:rPr>
          <w:rFonts w:ascii="Arial" w:hAnsi="Arial" w:cs="Arial"/>
        </w:rPr>
      </w:pPr>
    </w:p>
    <w:p w14:paraId="71C162E4"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22FBC5B5" w14:textId="77777777" w:rsidR="009B1CD0" w:rsidRDefault="00E4769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rsidR="002172B2">
        <w:instrText xml:space="preserve"> FORMCHECKBOX </w:instrText>
      </w:r>
      <w:r>
        <w:fldChar w:fldCharType="separate"/>
      </w:r>
      <w:r>
        <w:fldChar w:fldCharType="end"/>
      </w:r>
      <w:r w:rsidR="009B1CD0">
        <w:rPr>
          <w:rFonts w:ascii="Arial" w:hAnsi="Arial" w:cs="Arial"/>
        </w:rPr>
        <w:tab/>
        <w:t>à l’offre de base.</w:t>
      </w:r>
    </w:p>
    <w:p w14:paraId="2FDC746A" w14:textId="77777777" w:rsidR="009B1CD0" w:rsidRDefault="009B1CD0" w:rsidP="005846FB">
      <w:pPr>
        <w:pStyle w:val="fcasegauche"/>
        <w:tabs>
          <w:tab w:val="left" w:pos="851"/>
        </w:tabs>
        <w:spacing w:after="0"/>
        <w:rPr>
          <w:rFonts w:ascii="Arial" w:hAnsi="Arial" w:cs="Arial"/>
        </w:rPr>
      </w:pPr>
    </w:p>
    <w:p w14:paraId="376AE12C" w14:textId="77777777" w:rsidR="009B1CD0" w:rsidRDefault="00E4769F"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t xml:space="preserve">à la variante suivante : </w:t>
      </w:r>
    </w:p>
    <w:p w14:paraId="1A4D2695" w14:textId="77777777" w:rsidR="009B1CD0" w:rsidRDefault="009B1CD0" w:rsidP="005846FB">
      <w:pPr>
        <w:pStyle w:val="fcasegauche"/>
        <w:tabs>
          <w:tab w:val="left" w:pos="851"/>
        </w:tabs>
        <w:spacing w:after="0"/>
        <w:rPr>
          <w:rFonts w:ascii="Arial" w:hAnsi="Arial" w:cs="Arial"/>
        </w:rPr>
      </w:pPr>
    </w:p>
    <w:p w14:paraId="1CCDF48D" w14:textId="77777777" w:rsidR="009B1CD0" w:rsidRDefault="009B1CD0" w:rsidP="005846FB">
      <w:pPr>
        <w:pStyle w:val="fcasegauche"/>
        <w:tabs>
          <w:tab w:val="left" w:pos="851"/>
        </w:tabs>
        <w:spacing w:after="0"/>
        <w:rPr>
          <w:rFonts w:ascii="Arial" w:hAnsi="Arial" w:cs="Arial"/>
        </w:rPr>
      </w:pPr>
    </w:p>
    <w:p w14:paraId="242B9792"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9F1E35E" w14:textId="77777777">
        <w:tc>
          <w:tcPr>
            <w:tcW w:w="10277" w:type="dxa"/>
            <w:shd w:val="clear" w:color="auto" w:fill="66CCFF"/>
          </w:tcPr>
          <w:p w14:paraId="3762876B"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2FAC82A3" w14:textId="77777777" w:rsidR="009B1CD0" w:rsidRDefault="009B1CD0" w:rsidP="006C4338">
      <w:pPr>
        <w:tabs>
          <w:tab w:val="left" w:pos="851"/>
        </w:tabs>
      </w:pPr>
    </w:p>
    <w:p w14:paraId="081C79DD"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477BD42C"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7487815C" w14:textId="77777777" w:rsidR="009B1CD0" w:rsidRDefault="009B1CD0" w:rsidP="005846FB">
      <w:pPr>
        <w:tabs>
          <w:tab w:val="left" w:pos="851"/>
        </w:tabs>
        <w:rPr>
          <w:rFonts w:ascii="Arial" w:hAnsi="Arial" w:cs="Arial"/>
        </w:rPr>
      </w:pPr>
    </w:p>
    <w:p w14:paraId="0D7A9D69"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33F589B4" w14:textId="698679B8" w:rsidR="00166A27" w:rsidRPr="00CD185D" w:rsidRDefault="00166A27" w:rsidP="00166A27">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514E24">
        <w:rPr>
          <w:lang w:val="en-US"/>
        </w:rPr>
        <w:instrText xml:space="preserve"> FORMCHECKBOX </w:instrText>
      </w:r>
      <w:r>
        <w:fldChar w:fldCharType="separate"/>
      </w:r>
      <w:r>
        <w:fldChar w:fldCharType="end"/>
      </w:r>
      <w:r>
        <w:rPr>
          <w:rFonts w:ascii="Arial" w:hAnsi="Arial" w:cs="Arial"/>
          <w:lang w:val="en-GB"/>
        </w:rPr>
        <w:t xml:space="preserve"> CCTP …………………………………………………………………………………………..</w:t>
      </w:r>
    </w:p>
    <w:p w14:paraId="6DB09FF2" w14:textId="66F866DA" w:rsidR="00166A27" w:rsidRPr="00CD185D" w:rsidRDefault="00166A27" w:rsidP="00166A27">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Pr>
          <w:rFonts w:ascii="Arial" w:hAnsi="Arial" w:cs="Arial"/>
          <w:lang w:val="en-GB"/>
        </w:rPr>
        <w:t xml:space="preserve"> CCAG ……………………………………………………………………………………………</w:t>
      </w:r>
    </w:p>
    <w:p w14:paraId="2BF4F3C9" w14:textId="14354648" w:rsidR="00166A27" w:rsidRPr="00093AB7" w:rsidRDefault="00166A27" w:rsidP="00166A27">
      <w:pPr>
        <w:tabs>
          <w:tab w:val="left" w:pos="851"/>
        </w:tabs>
        <w:spacing w:before="120"/>
        <w:ind w:left="1135" w:hanging="284"/>
        <w:jc w:val="both"/>
        <w:rPr>
          <w:rFonts w:ascii="Arial" w:hAnsi="Arial" w:cs="Arial"/>
          <w:lang w:val="en-US"/>
        </w:rPr>
      </w:pPr>
      <w:r>
        <w:fldChar w:fldCharType="begin">
          <w:ffData>
            <w:name w:val=""/>
            <w:enabled/>
            <w:calcOnExit w:val="0"/>
            <w:checkBox>
              <w:size w:val="20"/>
              <w:default w:val="1"/>
            </w:checkBox>
          </w:ffData>
        </w:fldChar>
      </w:r>
      <w:r w:rsidRPr="00093AB7">
        <w:rPr>
          <w:lang w:val="en-US"/>
        </w:rPr>
        <w:instrText xml:space="preserve"> FORMCHECKBOX </w:instrText>
      </w:r>
      <w:r>
        <w:fldChar w:fldCharType="separate"/>
      </w:r>
      <w:r>
        <w:fldChar w:fldCharType="end"/>
      </w:r>
      <w:r w:rsidRPr="00093AB7">
        <w:rPr>
          <w:rFonts w:ascii="Arial" w:hAnsi="Arial" w:cs="Arial"/>
          <w:lang w:val="en-US"/>
        </w:rPr>
        <w:t xml:space="preserve"> CCAP …………………………………………………………………………………………..</w:t>
      </w:r>
    </w:p>
    <w:p w14:paraId="6F393D02" w14:textId="3C6F12B9" w:rsidR="00166A27" w:rsidRPr="005F6FB2" w:rsidRDefault="00166A27" w:rsidP="00166A27">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Pr="005F6FB2">
        <w:instrText xml:space="preserve"> FORMCHECKBOX </w:instrText>
      </w:r>
      <w:r>
        <w:fldChar w:fldCharType="separate"/>
      </w:r>
      <w:r>
        <w:fldChar w:fldCharType="end"/>
      </w:r>
      <w:r w:rsidRPr="005F6FB2">
        <w:rPr>
          <w:rFonts w:ascii="Arial" w:hAnsi="Arial" w:cs="Arial"/>
        </w:rPr>
        <w:t xml:space="preserve"> RC  …………………………………………………………………………………………..</w:t>
      </w:r>
    </w:p>
    <w:p w14:paraId="01E67183" w14:textId="638D3D26" w:rsidR="00166A27" w:rsidRDefault="00166A27" w:rsidP="00166A27">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Autres : Cadre de mémoire </w:t>
      </w:r>
      <w:r w:rsidR="0087297E">
        <w:rPr>
          <w:rFonts w:ascii="Arial" w:hAnsi="Arial" w:cs="Arial"/>
        </w:rPr>
        <w:t>technique ;</w:t>
      </w:r>
      <w:r>
        <w:rPr>
          <w:rFonts w:ascii="Arial" w:hAnsi="Arial" w:cs="Arial"/>
        </w:rPr>
        <w:t xml:space="preserve"> Annexes n°1 ; 2 ; 3 ; 4………</w:t>
      </w:r>
    </w:p>
    <w:p w14:paraId="009D64C4" w14:textId="77777777" w:rsidR="009B1CD0" w:rsidRDefault="009B1CD0" w:rsidP="00710FD6">
      <w:pPr>
        <w:tabs>
          <w:tab w:val="left" w:pos="851"/>
        </w:tabs>
        <w:jc w:val="both"/>
        <w:rPr>
          <w:rFonts w:ascii="Arial" w:hAnsi="Arial" w:cs="Arial"/>
        </w:rPr>
      </w:pPr>
    </w:p>
    <w:p w14:paraId="312F7332"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04631449" w14:textId="77777777" w:rsidR="009B1CD0" w:rsidRDefault="009B1CD0" w:rsidP="0083205E">
      <w:pPr>
        <w:tabs>
          <w:tab w:val="left" w:pos="851"/>
        </w:tabs>
        <w:jc w:val="both"/>
        <w:rPr>
          <w:rFonts w:ascii="Arial" w:hAnsi="Arial" w:cs="Arial"/>
        </w:rPr>
      </w:pPr>
    </w:p>
    <w:p w14:paraId="680DF405" w14:textId="77777777" w:rsidR="009B1CD0" w:rsidRDefault="00E4769F"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 signataire</w:t>
      </w:r>
    </w:p>
    <w:p w14:paraId="7A574E8C" w14:textId="77777777" w:rsidR="009B1CD0" w:rsidRDefault="009B1CD0" w:rsidP="0083205E">
      <w:pPr>
        <w:tabs>
          <w:tab w:val="left" w:pos="851"/>
        </w:tabs>
        <w:jc w:val="both"/>
        <w:rPr>
          <w:rFonts w:ascii="Arial" w:hAnsi="Arial" w:cs="Arial"/>
        </w:rPr>
      </w:pPr>
    </w:p>
    <w:p w14:paraId="026D5A95" w14:textId="77777777" w:rsidR="009B1CD0" w:rsidRDefault="00E4769F"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3838B436"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2664A4B" w14:textId="77777777" w:rsidR="009B1CD0" w:rsidRDefault="009B1CD0" w:rsidP="00CD46CC">
      <w:pPr>
        <w:tabs>
          <w:tab w:val="left" w:pos="851"/>
        </w:tabs>
        <w:jc w:val="both"/>
        <w:rPr>
          <w:rFonts w:ascii="Arial" w:hAnsi="Arial" w:cs="Arial"/>
        </w:rPr>
      </w:pPr>
    </w:p>
    <w:p w14:paraId="593D0572" w14:textId="77777777" w:rsidR="009B1CD0" w:rsidRDefault="009B1CD0" w:rsidP="009B45B9">
      <w:pPr>
        <w:tabs>
          <w:tab w:val="left" w:pos="851"/>
        </w:tabs>
        <w:jc w:val="both"/>
        <w:rPr>
          <w:rFonts w:ascii="Arial" w:hAnsi="Arial" w:cs="Arial"/>
        </w:rPr>
      </w:pPr>
    </w:p>
    <w:p w14:paraId="1506DD54" w14:textId="77777777" w:rsidR="009B1CD0" w:rsidRDefault="009B1CD0" w:rsidP="009B45B9">
      <w:pPr>
        <w:tabs>
          <w:tab w:val="left" w:pos="851"/>
        </w:tabs>
        <w:jc w:val="both"/>
        <w:rPr>
          <w:rFonts w:ascii="Arial" w:hAnsi="Arial" w:cs="Arial"/>
        </w:rPr>
      </w:pPr>
    </w:p>
    <w:p w14:paraId="43659D1B" w14:textId="77777777" w:rsidR="009B1CD0" w:rsidRDefault="00E4769F"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engage la société ……………………… sur la base de son offre ;</w:t>
      </w:r>
    </w:p>
    <w:p w14:paraId="2C48FA7D"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6BE538C" w14:textId="77777777" w:rsidR="009B1CD0" w:rsidRDefault="009B1CD0" w:rsidP="009B45B9">
      <w:pPr>
        <w:tabs>
          <w:tab w:val="left" w:pos="851"/>
        </w:tabs>
        <w:jc w:val="both"/>
        <w:rPr>
          <w:rFonts w:ascii="Arial" w:hAnsi="Arial" w:cs="Arial"/>
        </w:rPr>
      </w:pPr>
    </w:p>
    <w:p w14:paraId="4E97D5EF" w14:textId="77777777" w:rsidR="009B1CD0" w:rsidRDefault="009B1CD0" w:rsidP="009B45B9">
      <w:pPr>
        <w:tabs>
          <w:tab w:val="left" w:pos="851"/>
        </w:tabs>
        <w:jc w:val="both"/>
        <w:rPr>
          <w:rFonts w:ascii="Arial" w:hAnsi="Arial" w:cs="Arial"/>
        </w:rPr>
      </w:pPr>
    </w:p>
    <w:p w14:paraId="31F714E1" w14:textId="77777777" w:rsidR="009B1CD0" w:rsidRDefault="009B1CD0" w:rsidP="009B45B9">
      <w:pPr>
        <w:tabs>
          <w:tab w:val="left" w:pos="851"/>
        </w:tabs>
        <w:jc w:val="both"/>
        <w:rPr>
          <w:rFonts w:ascii="Arial" w:hAnsi="Arial" w:cs="Arial"/>
        </w:rPr>
      </w:pPr>
    </w:p>
    <w:p w14:paraId="6EE8DA85" w14:textId="77777777" w:rsidR="009B1CD0" w:rsidRDefault="00E4769F"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761417E6"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BE5CEDB" w14:textId="77777777" w:rsidR="009B1CD0" w:rsidRDefault="009B1CD0" w:rsidP="009B45B9">
      <w:pPr>
        <w:pStyle w:val="fcase1ertab"/>
        <w:tabs>
          <w:tab w:val="left" w:pos="851"/>
        </w:tabs>
        <w:ind w:left="0" w:firstLine="0"/>
        <w:rPr>
          <w:rFonts w:ascii="Arial" w:hAnsi="Arial" w:cs="Arial"/>
        </w:rPr>
      </w:pPr>
    </w:p>
    <w:p w14:paraId="3A3DB4F3" w14:textId="77777777" w:rsidR="009B1CD0" w:rsidRDefault="009B1CD0" w:rsidP="009B45B9">
      <w:pPr>
        <w:pStyle w:val="fcase1ertab"/>
        <w:tabs>
          <w:tab w:val="left" w:pos="851"/>
        </w:tabs>
        <w:ind w:left="0" w:firstLine="0"/>
        <w:rPr>
          <w:rFonts w:ascii="Arial" w:hAnsi="Arial" w:cs="Arial"/>
        </w:rPr>
      </w:pPr>
    </w:p>
    <w:p w14:paraId="6C539ED3" w14:textId="77777777" w:rsidR="009B1CD0" w:rsidRDefault="009B1CD0" w:rsidP="009B45B9">
      <w:pPr>
        <w:pStyle w:val="fcase1ertab"/>
        <w:tabs>
          <w:tab w:val="left" w:pos="851"/>
        </w:tabs>
        <w:ind w:left="0" w:firstLine="0"/>
        <w:rPr>
          <w:rFonts w:ascii="Arial" w:hAnsi="Arial" w:cs="Arial"/>
        </w:rPr>
      </w:pPr>
    </w:p>
    <w:p w14:paraId="5F00E89B"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40E86823" w14:textId="77777777" w:rsidR="009B1CD0" w:rsidRDefault="00E4769F"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aux prix indiqués ci-dessous ;</w:t>
      </w:r>
    </w:p>
    <w:p w14:paraId="2EEFDAC9" w14:textId="77777777" w:rsidR="009B1CD0" w:rsidRDefault="00E4769F"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Taux de la TVA : </w:t>
      </w:r>
    </w:p>
    <w:p w14:paraId="42A92337" w14:textId="77777777" w:rsidR="009B1CD0" w:rsidRDefault="00E4769F"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6DB8D8C8"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67616EC2"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1FE2FD4B" w14:textId="77777777" w:rsidR="009B1CD0" w:rsidRDefault="00E4769F"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621BE08A"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6281F41C"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2E7EB82E" w14:textId="77777777" w:rsidR="009B1CD0" w:rsidRDefault="009B1CD0" w:rsidP="009B45B9">
      <w:pPr>
        <w:pStyle w:val="fcase1ertab"/>
        <w:tabs>
          <w:tab w:val="left" w:pos="851"/>
        </w:tabs>
        <w:spacing w:before="120"/>
        <w:ind w:left="0" w:firstLine="0"/>
      </w:pPr>
      <w:r>
        <w:rPr>
          <w:rFonts w:ascii="Arial" w:hAnsi="Arial" w:cs="Arial"/>
          <w:u w:val="single"/>
        </w:rPr>
        <w:t>OU</w:t>
      </w:r>
    </w:p>
    <w:p w14:paraId="4E6C86AA" w14:textId="77777777" w:rsidR="009B1CD0" w:rsidRDefault="00E4769F"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aux prix indiqués dans l’annexe financière jointe au présent document.</w:t>
      </w:r>
    </w:p>
    <w:p w14:paraId="34770C50" w14:textId="77777777" w:rsidR="009B1CD0" w:rsidRDefault="009B1CD0" w:rsidP="009B45B9">
      <w:pPr>
        <w:pStyle w:val="fcasegauche"/>
        <w:tabs>
          <w:tab w:val="left" w:pos="851"/>
        </w:tabs>
        <w:spacing w:after="0"/>
        <w:ind w:left="0" w:firstLine="0"/>
        <w:rPr>
          <w:rFonts w:ascii="Arial" w:hAnsi="Arial" w:cs="Arial"/>
        </w:rPr>
      </w:pPr>
    </w:p>
    <w:p w14:paraId="562029C2" w14:textId="77777777" w:rsidR="002C2CA3" w:rsidRDefault="002C2CA3" w:rsidP="009B45B9">
      <w:pPr>
        <w:pStyle w:val="fcasegauche"/>
        <w:tabs>
          <w:tab w:val="left" w:pos="851"/>
        </w:tabs>
        <w:spacing w:after="0"/>
        <w:ind w:left="0" w:firstLine="0"/>
        <w:rPr>
          <w:rFonts w:ascii="Arial" w:hAnsi="Arial" w:cs="Arial"/>
        </w:rPr>
      </w:pPr>
    </w:p>
    <w:p w14:paraId="2AEEE95F" w14:textId="77777777" w:rsidR="009B1CD0" w:rsidRDefault="009B1CD0" w:rsidP="009B45B9">
      <w:pPr>
        <w:pStyle w:val="fcasegauche"/>
        <w:pageBreakBefore/>
        <w:tabs>
          <w:tab w:val="left" w:pos="851"/>
        </w:tabs>
        <w:spacing w:after="0"/>
        <w:ind w:left="0" w:firstLine="0"/>
        <w:rPr>
          <w:rFonts w:ascii="Arial" w:hAnsi="Arial" w:cs="Arial"/>
        </w:rPr>
      </w:pPr>
    </w:p>
    <w:p w14:paraId="2A7B989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299795F"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34D22B45" w14:textId="77777777" w:rsidR="00036500" w:rsidRDefault="00036500" w:rsidP="009B45B9">
      <w:pPr>
        <w:tabs>
          <w:tab w:val="left" w:pos="851"/>
          <w:tab w:val="left" w:pos="6237"/>
        </w:tabs>
        <w:rPr>
          <w:rFonts w:ascii="Arial" w:hAnsi="Arial" w:cs="Arial"/>
          <w:i/>
          <w:iCs/>
          <w:sz w:val="18"/>
          <w:szCs w:val="18"/>
        </w:rPr>
      </w:pPr>
    </w:p>
    <w:p w14:paraId="7DD2D645"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1C731DF7"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7513AD1" w14:textId="77777777" w:rsidR="00354C04" w:rsidRDefault="00E4769F"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524A0C3D"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0A3322B"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7DC44F5B"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F255609"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06627A67"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AFE80E3"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19A7B3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FC8942E"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CE98C83"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C07BB2"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1562A1D"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4B6C7FA7" w14:textId="77777777">
        <w:trPr>
          <w:trHeight w:val="1021"/>
        </w:trPr>
        <w:tc>
          <w:tcPr>
            <w:tcW w:w="4503" w:type="dxa"/>
            <w:tcBorders>
              <w:top w:val="single" w:sz="4" w:space="0" w:color="000000"/>
              <w:left w:val="single" w:sz="4" w:space="0" w:color="000000"/>
            </w:tcBorders>
            <w:shd w:val="clear" w:color="auto" w:fill="CCFFFF"/>
          </w:tcPr>
          <w:p w14:paraId="3E74ECC7"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6AC704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05D03ED" w14:textId="77777777" w:rsidR="009B1CD0" w:rsidRDefault="009B1CD0" w:rsidP="006F3DF9">
            <w:pPr>
              <w:tabs>
                <w:tab w:val="left" w:pos="851"/>
              </w:tabs>
              <w:snapToGrid w:val="0"/>
              <w:jc w:val="both"/>
              <w:rPr>
                <w:rFonts w:ascii="Arial" w:hAnsi="Arial" w:cs="Arial"/>
              </w:rPr>
            </w:pPr>
          </w:p>
        </w:tc>
      </w:tr>
      <w:tr w:rsidR="009B1CD0" w14:paraId="20C4A467" w14:textId="77777777">
        <w:trPr>
          <w:trHeight w:val="1021"/>
        </w:trPr>
        <w:tc>
          <w:tcPr>
            <w:tcW w:w="4503" w:type="dxa"/>
            <w:tcBorders>
              <w:left w:val="single" w:sz="4" w:space="0" w:color="000000"/>
            </w:tcBorders>
          </w:tcPr>
          <w:p w14:paraId="1C69FA5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28B6B3A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0417D14A" w14:textId="77777777" w:rsidR="009B1CD0" w:rsidRDefault="009B1CD0" w:rsidP="006F3DF9">
            <w:pPr>
              <w:tabs>
                <w:tab w:val="left" w:pos="851"/>
              </w:tabs>
              <w:snapToGrid w:val="0"/>
              <w:jc w:val="both"/>
              <w:rPr>
                <w:rFonts w:ascii="Arial" w:hAnsi="Arial" w:cs="Arial"/>
              </w:rPr>
            </w:pPr>
          </w:p>
        </w:tc>
      </w:tr>
      <w:tr w:rsidR="009B1CD0" w14:paraId="333F2C74" w14:textId="77777777">
        <w:trPr>
          <w:trHeight w:val="1021"/>
        </w:trPr>
        <w:tc>
          <w:tcPr>
            <w:tcW w:w="4503" w:type="dxa"/>
            <w:tcBorders>
              <w:left w:val="single" w:sz="4" w:space="0" w:color="000000"/>
              <w:bottom w:val="single" w:sz="4" w:space="0" w:color="000000"/>
            </w:tcBorders>
            <w:shd w:val="clear" w:color="auto" w:fill="CCFFFF"/>
          </w:tcPr>
          <w:p w14:paraId="32E3D6D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9B4C9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7AD6D19" w14:textId="77777777" w:rsidR="009B1CD0" w:rsidRDefault="009B1CD0" w:rsidP="006F3DF9">
            <w:pPr>
              <w:tabs>
                <w:tab w:val="left" w:pos="851"/>
              </w:tabs>
              <w:snapToGrid w:val="0"/>
              <w:jc w:val="both"/>
              <w:rPr>
                <w:rFonts w:ascii="Arial" w:hAnsi="Arial" w:cs="Arial"/>
              </w:rPr>
            </w:pPr>
          </w:p>
        </w:tc>
      </w:tr>
    </w:tbl>
    <w:p w14:paraId="199925DA" w14:textId="77777777" w:rsidR="009B1CD0" w:rsidRDefault="009B1CD0" w:rsidP="006C4338">
      <w:pPr>
        <w:pStyle w:val="fcasegauche"/>
        <w:tabs>
          <w:tab w:val="left" w:pos="851"/>
        </w:tabs>
        <w:spacing w:after="0"/>
        <w:ind w:left="0" w:firstLine="0"/>
        <w:rPr>
          <w:rFonts w:ascii="Arial" w:hAnsi="Arial" w:cs="Arial"/>
          <w:bCs/>
          <w:iCs/>
        </w:rPr>
      </w:pPr>
    </w:p>
    <w:p w14:paraId="234DC92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7A2AB668"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3A49A6F"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CC56877"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C459CC2"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459B9E4F"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E1522D3"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0BE5E89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E18F773"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ED99D4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2D7407A9" w14:textId="77777777" w:rsidR="009B1CD0" w:rsidRDefault="009B1CD0" w:rsidP="00934503">
      <w:pPr>
        <w:tabs>
          <w:tab w:val="left" w:pos="426"/>
          <w:tab w:val="left" w:pos="851"/>
        </w:tabs>
        <w:rPr>
          <w:rFonts w:ascii="Arial" w:hAnsi="Arial" w:cs="Arial"/>
          <w:b/>
        </w:rPr>
      </w:pPr>
    </w:p>
    <w:p w14:paraId="5756A7E6"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E4769F">
        <w:fldChar w:fldCharType="begin">
          <w:ffData>
            <w:name w:val=""/>
            <w:enabled/>
            <w:calcOnExit w:val="0"/>
            <w:checkBox>
              <w:size w:val="20"/>
              <w:default w:val="0"/>
            </w:checkBox>
          </w:ffData>
        </w:fldChar>
      </w:r>
      <w:r w:rsidR="007D7A65">
        <w:instrText xml:space="preserve"> FORMCHECKBOX </w:instrText>
      </w:r>
      <w:r w:rsidR="00E4769F">
        <w:fldChar w:fldCharType="separate"/>
      </w:r>
      <w:r w:rsidR="00E4769F">
        <w:fldChar w:fldCharType="end"/>
      </w:r>
      <w:r>
        <w:tab/>
        <w:t>NON</w:t>
      </w:r>
      <w:r>
        <w:tab/>
      </w:r>
      <w:r>
        <w:tab/>
      </w:r>
      <w:r>
        <w:tab/>
      </w:r>
      <w:r w:rsidR="00676DC0">
        <w:fldChar w:fldCharType="begin">
          <w:ffData>
            <w:name w:val=""/>
            <w:enabled/>
            <w:calcOnExit w:val="0"/>
            <w:checkBox>
              <w:size w:val="20"/>
              <w:default w:val="1"/>
            </w:checkBox>
          </w:ffData>
        </w:fldChar>
      </w:r>
      <w:r w:rsidR="00676DC0">
        <w:instrText xml:space="preserve"> FORMCHECKBOX </w:instrText>
      </w:r>
      <w:r w:rsidR="00676DC0">
        <w:fldChar w:fldCharType="separate"/>
      </w:r>
      <w:r w:rsidR="00676DC0">
        <w:fldChar w:fldCharType="end"/>
      </w:r>
      <w:r>
        <w:tab/>
        <w:t>OUI</w:t>
      </w:r>
    </w:p>
    <w:p w14:paraId="327403AA"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7BD53D2" w14:textId="77777777" w:rsidR="009B1CD0" w:rsidRDefault="009B1CD0" w:rsidP="009B45B9">
      <w:pPr>
        <w:tabs>
          <w:tab w:val="left" w:pos="426"/>
          <w:tab w:val="left" w:pos="851"/>
        </w:tabs>
        <w:jc w:val="both"/>
        <w:rPr>
          <w:rFonts w:ascii="Arial" w:hAnsi="Arial" w:cs="Arial"/>
          <w:b/>
        </w:rPr>
      </w:pPr>
    </w:p>
    <w:p w14:paraId="25456892" w14:textId="77777777" w:rsidR="009B1CD0" w:rsidRDefault="009B1CD0" w:rsidP="009B45B9">
      <w:pPr>
        <w:tabs>
          <w:tab w:val="left" w:pos="426"/>
          <w:tab w:val="left" w:pos="851"/>
        </w:tabs>
        <w:jc w:val="both"/>
        <w:rPr>
          <w:rFonts w:ascii="Arial" w:hAnsi="Arial" w:cs="Arial"/>
          <w:b/>
        </w:rPr>
      </w:pPr>
    </w:p>
    <w:p w14:paraId="72C9753D"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35A39AF3" w14:textId="77777777" w:rsidR="009B1CD0" w:rsidRDefault="009B1CD0" w:rsidP="009B45B9">
      <w:pPr>
        <w:tabs>
          <w:tab w:val="left" w:pos="576"/>
          <w:tab w:val="left" w:pos="851"/>
        </w:tabs>
        <w:jc w:val="both"/>
        <w:rPr>
          <w:rFonts w:ascii="Arial" w:hAnsi="Arial" w:cs="Arial"/>
        </w:rPr>
      </w:pPr>
    </w:p>
    <w:p w14:paraId="607C246E"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2172B2">
        <w:rPr>
          <w:rFonts w:ascii="Arial" w:hAnsi="Arial" w:cs="Arial"/>
        </w:rPr>
        <w:t xml:space="preserve">1 an </w:t>
      </w:r>
      <w:r>
        <w:rPr>
          <w:rFonts w:ascii="Arial" w:hAnsi="Arial" w:cs="Arial"/>
        </w:rPr>
        <w:t xml:space="preserve"> à compter de :</w:t>
      </w:r>
    </w:p>
    <w:p w14:paraId="158E8D18" w14:textId="77777777" w:rsidR="009B1CD0" w:rsidRDefault="009B1CD0" w:rsidP="009B45B9">
      <w:pPr>
        <w:tabs>
          <w:tab w:val="left" w:pos="851"/>
        </w:tabs>
      </w:pPr>
      <w:r>
        <w:rPr>
          <w:rFonts w:ascii="Arial" w:hAnsi="Arial" w:cs="Arial"/>
          <w:i/>
          <w:sz w:val="18"/>
          <w:szCs w:val="18"/>
        </w:rPr>
        <w:t>(Cocher la case correspondante.)</w:t>
      </w:r>
    </w:p>
    <w:p w14:paraId="18C7923C" w14:textId="77777777" w:rsidR="009B1CD0" w:rsidRDefault="00844DAA" w:rsidP="009B45B9">
      <w:pPr>
        <w:tabs>
          <w:tab w:val="left" w:pos="851"/>
        </w:tabs>
        <w:spacing w:before="120"/>
        <w:ind w:left="567"/>
        <w:jc w:val="both"/>
      </w:pPr>
      <w:r>
        <w:tab/>
      </w:r>
      <w:r w:rsidR="00E4769F">
        <w:fldChar w:fldCharType="begin">
          <w:ffData>
            <w:name w:val=""/>
            <w:enabled/>
            <w:calcOnExit w:val="0"/>
            <w:checkBox>
              <w:size w:val="20"/>
              <w:default w:val="0"/>
            </w:checkBox>
          </w:ffData>
        </w:fldChar>
      </w:r>
      <w:r w:rsidR="007D7A65">
        <w:instrText xml:space="preserve"> FORMCHECKBOX </w:instrText>
      </w:r>
      <w:r w:rsidR="00E4769F">
        <w:fldChar w:fldCharType="separate"/>
      </w:r>
      <w:r w:rsidR="00E4769F">
        <w:fldChar w:fldCharType="end"/>
      </w:r>
      <w:r w:rsidR="009B1CD0">
        <w:rPr>
          <w:rFonts w:ascii="Arial" w:hAnsi="Arial" w:cs="Arial"/>
        </w:rPr>
        <w:tab/>
        <w:t>la date de notification du marché ou de l’accord-cadre ;</w:t>
      </w:r>
    </w:p>
    <w:p w14:paraId="3B41CA55" w14:textId="77777777" w:rsidR="00C777B1" w:rsidRDefault="00C777B1" w:rsidP="00C777B1">
      <w:pPr>
        <w:tabs>
          <w:tab w:val="left" w:pos="851"/>
        </w:tabs>
        <w:spacing w:before="120"/>
        <w:ind w:left="567"/>
        <w:jc w:val="both"/>
      </w:pPr>
      <w:r>
        <w:tab/>
      </w:r>
      <w:r w:rsidRPr="00BA1AB1">
        <w:rPr>
          <w:b/>
        </w:rPr>
        <w:fldChar w:fldCharType="begin">
          <w:ffData>
            <w:name w:val=""/>
            <w:enabled/>
            <w:calcOnExit w:val="0"/>
            <w:checkBox>
              <w:size w:val="20"/>
              <w:default w:val="1"/>
            </w:checkBox>
          </w:ffData>
        </w:fldChar>
      </w:r>
      <w:r w:rsidRPr="00BA1AB1">
        <w:rPr>
          <w:b/>
        </w:rPr>
        <w:instrText xml:space="preserve"> FORMCHECKBOX </w:instrText>
      </w:r>
      <w:r w:rsidRPr="00BA1AB1">
        <w:rPr>
          <w:b/>
        </w:rPr>
      </w:r>
      <w:r w:rsidRPr="00BA1AB1">
        <w:rPr>
          <w:b/>
        </w:rPr>
        <w:fldChar w:fldCharType="separate"/>
      </w:r>
      <w:r w:rsidRPr="00BA1AB1">
        <w:rPr>
          <w:b/>
        </w:rPr>
        <w:fldChar w:fldCharType="end"/>
      </w:r>
      <w:r w:rsidRPr="00BA1AB1">
        <w:rPr>
          <w:rFonts w:ascii="Arial" w:hAnsi="Arial" w:cs="Arial"/>
          <w:b/>
        </w:rPr>
        <w:tab/>
      </w:r>
      <w:r>
        <w:rPr>
          <w:rFonts w:ascii="Arial" w:hAnsi="Arial" w:cs="Arial"/>
        </w:rPr>
        <w:t>La date de réception de la notification de l’ordre de service ;</w:t>
      </w:r>
    </w:p>
    <w:p w14:paraId="65FC041B" w14:textId="77777777" w:rsidR="009B1CD0" w:rsidRDefault="00844DAA" w:rsidP="009B45B9">
      <w:pPr>
        <w:tabs>
          <w:tab w:val="left" w:pos="851"/>
        </w:tabs>
        <w:spacing w:before="120"/>
        <w:ind w:left="1134" w:hanging="567"/>
        <w:jc w:val="both"/>
        <w:rPr>
          <w:rFonts w:ascii="Arial" w:hAnsi="Arial" w:cs="Arial"/>
          <w:b/>
        </w:rPr>
      </w:pPr>
      <w:r>
        <w:tab/>
      </w:r>
      <w:r w:rsidR="00E4769F">
        <w:fldChar w:fldCharType="begin">
          <w:ffData>
            <w:name w:val=""/>
            <w:enabled/>
            <w:calcOnExit w:val="0"/>
            <w:checkBox>
              <w:size w:val="20"/>
              <w:default w:val="0"/>
            </w:checkBox>
          </w:ffData>
        </w:fldChar>
      </w:r>
      <w:r w:rsidR="007D7A65">
        <w:instrText xml:space="preserve"> FORMCHECKBOX </w:instrText>
      </w:r>
      <w:r w:rsidR="00E4769F">
        <w:fldChar w:fldCharType="separate"/>
      </w:r>
      <w:r w:rsidR="00E4769F">
        <w:fldChar w:fldCharType="end"/>
      </w:r>
      <w:r w:rsidR="009B1CD0">
        <w:rPr>
          <w:rFonts w:ascii="Arial" w:hAnsi="Arial" w:cs="Arial"/>
        </w:rPr>
        <w:tab/>
        <w:t>la date de début d’exécution prévue par le marché ou l’accord-cadre lorsqu’elle est postérieure à la date de notification.</w:t>
      </w:r>
    </w:p>
    <w:p w14:paraId="103668DC" w14:textId="77777777" w:rsidR="009B1CD0" w:rsidRDefault="009B1CD0" w:rsidP="009B45B9">
      <w:pPr>
        <w:tabs>
          <w:tab w:val="left" w:pos="426"/>
          <w:tab w:val="left" w:pos="851"/>
        </w:tabs>
        <w:jc w:val="both"/>
        <w:rPr>
          <w:rFonts w:ascii="Arial" w:hAnsi="Arial" w:cs="Arial"/>
          <w:b/>
        </w:rPr>
      </w:pPr>
    </w:p>
    <w:p w14:paraId="12618CBA"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E4769F">
        <w:fldChar w:fldCharType="begin">
          <w:ffData>
            <w:name w:val=""/>
            <w:enabled/>
            <w:calcOnExit w:val="0"/>
            <w:checkBox>
              <w:size w:val="20"/>
              <w:default w:val="0"/>
            </w:checkBox>
          </w:ffData>
        </w:fldChar>
      </w:r>
      <w:r w:rsidR="007D7A65">
        <w:instrText xml:space="preserve"> FORMCHECKBOX </w:instrText>
      </w:r>
      <w:r w:rsidR="00E4769F">
        <w:fldChar w:fldCharType="separate"/>
      </w:r>
      <w:r w:rsidR="00E4769F">
        <w:fldChar w:fldCharType="end"/>
      </w:r>
      <w:r>
        <w:tab/>
        <w:t>NON</w:t>
      </w:r>
      <w:r>
        <w:tab/>
      </w:r>
      <w:r>
        <w:tab/>
      </w:r>
      <w:r>
        <w:tab/>
      </w:r>
      <w:r w:rsidR="00E4769F">
        <w:fldChar w:fldCharType="begin">
          <w:ffData>
            <w:name w:val=""/>
            <w:enabled/>
            <w:calcOnExit w:val="0"/>
            <w:checkBox>
              <w:size w:val="20"/>
              <w:default w:val="1"/>
            </w:checkBox>
          </w:ffData>
        </w:fldChar>
      </w:r>
      <w:r w:rsidR="00EF2D84">
        <w:instrText xml:space="preserve"> FORMCHECKBOX </w:instrText>
      </w:r>
      <w:r w:rsidR="00E4769F">
        <w:fldChar w:fldCharType="separate"/>
      </w:r>
      <w:r w:rsidR="00E4769F">
        <w:fldChar w:fldCharType="end"/>
      </w:r>
      <w:r>
        <w:tab/>
        <w:t>OUI</w:t>
      </w:r>
    </w:p>
    <w:p w14:paraId="43607604"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669C4500" w14:textId="77777777" w:rsidR="009B1CD0" w:rsidRDefault="009B1CD0" w:rsidP="009B45B9">
      <w:pPr>
        <w:tabs>
          <w:tab w:val="left" w:pos="426"/>
          <w:tab w:val="left" w:pos="851"/>
        </w:tabs>
        <w:jc w:val="both"/>
        <w:rPr>
          <w:rFonts w:ascii="Arial" w:hAnsi="Arial" w:cs="Arial"/>
        </w:rPr>
      </w:pPr>
    </w:p>
    <w:p w14:paraId="14101121"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476DE9B1" w14:textId="260FDCFE"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87297E">
        <w:rPr>
          <w:rFonts w:ascii="Arial" w:hAnsi="Arial" w:cs="Arial"/>
        </w:rPr>
        <w:t>2</w:t>
      </w:r>
      <w:r>
        <w:rPr>
          <w:rFonts w:ascii="Arial" w:hAnsi="Arial" w:cs="Arial"/>
        </w:rPr>
        <w:t>….............</w:t>
      </w:r>
    </w:p>
    <w:p w14:paraId="5EAB08CF"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2172B2">
        <w:rPr>
          <w:rFonts w:ascii="Arial" w:hAnsi="Arial" w:cs="Arial"/>
        </w:rPr>
        <w:t>1</w:t>
      </w:r>
      <w:r w:rsidR="00AF3829">
        <w:rPr>
          <w:rFonts w:ascii="Arial" w:hAnsi="Arial" w:cs="Arial"/>
        </w:rPr>
        <w:t xml:space="preserve"> an</w:t>
      </w:r>
      <w:r>
        <w:rPr>
          <w:rFonts w:ascii="Arial" w:hAnsi="Arial" w:cs="Arial"/>
        </w:rPr>
        <w:t>………..</w:t>
      </w:r>
    </w:p>
    <w:p w14:paraId="627DE169" w14:textId="77777777" w:rsidR="009B1CD0" w:rsidRDefault="009B1CD0" w:rsidP="009B45B9">
      <w:pPr>
        <w:tabs>
          <w:tab w:val="left" w:pos="426"/>
          <w:tab w:val="left" w:pos="851"/>
        </w:tabs>
        <w:jc w:val="both"/>
        <w:rPr>
          <w:rFonts w:ascii="Arial" w:hAnsi="Arial" w:cs="Arial"/>
          <w:b/>
        </w:rPr>
      </w:pPr>
    </w:p>
    <w:p w14:paraId="123D6EC9" w14:textId="77777777" w:rsidR="009B1CD0" w:rsidRDefault="009B1CD0" w:rsidP="009B45B9">
      <w:pPr>
        <w:tabs>
          <w:tab w:val="left" w:pos="426"/>
          <w:tab w:val="left" w:pos="851"/>
        </w:tabs>
        <w:jc w:val="both"/>
        <w:rPr>
          <w:rFonts w:ascii="Arial" w:hAnsi="Arial" w:cs="Arial"/>
          <w:b/>
        </w:rPr>
      </w:pPr>
    </w:p>
    <w:p w14:paraId="59CFCF3D" w14:textId="77777777" w:rsidR="009B1CD0" w:rsidRDefault="009B1CD0" w:rsidP="009B45B9">
      <w:pPr>
        <w:tabs>
          <w:tab w:val="left" w:pos="426"/>
          <w:tab w:val="left" w:pos="851"/>
        </w:tabs>
        <w:jc w:val="both"/>
        <w:rPr>
          <w:rFonts w:ascii="Arial" w:hAnsi="Arial" w:cs="Arial"/>
          <w:b/>
        </w:rPr>
      </w:pPr>
    </w:p>
    <w:p w14:paraId="144E362C" w14:textId="77777777" w:rsidR="009B1CD0" w:rsidRDefault="009B1CD0" w:rsidP="009B45B9">
      <w:pPr>
        <w:tabs>
          <w:tab w:val="left" w:pos="851"/>
        </w:tabs>
        <w:jc w:val="both"/>
        <w:rPr>
          <w:rFonts w:ascii="Arial" w:hAnsi="Arial" w:cs="Arial"/>
          <w:bCs/>
        </w:rPr>
      </w:pPr>
    </w:p>
    <w:p w14:paraId="1780F5C0"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88DCE98" w14:textId="77777777">
        <w:tc>
          <w:tcPr>
            <w:tcW w:w="10419" w:type="dxa"/>
            <w:shd w:val="clear" w:color="auto" w:fill="66CCFF"/>
          </w:tcPr>
          <w:p w14:paraId="49609054"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133B5C29" w14:textId="77777777" w:rsidR="009B1CD0" w:rsidRDefault="009B1CD0" w:rsidP="006C4338">
      <w:pPr>
        <w:tabs>
          <w:tab w:val="left" w:pos="851"/>
        </w:tabs>
        <w:jc w:val="both"/>
      </w:pPr>
    </w:p>
    <w:p w14:paraId="674B5A8C"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50DD9BE7"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313133D" w14:textId="77777777" w:rsidTr="009B45B9">
        <w:tc>
          <w:tcPr>
            <w:tcW w:w="4644" w:type="dxa"/>
            <w:tcBorders>
              <w:top w:val="single" w:sz="4" w:space="0" w:color="000000"/>
              <w:left w:val="single" w:sz="4" w:space="0" w:color="000000"/>
              <w:bottom w:val="single" w:sz="4" w:space="0" w:color="000000"/>
            </w:tcBorders>
            <w:vAlign w:val="center"/>
          </w:tcPr>
          <w:p w14:paraId="60B2CE1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699857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0AA25E7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20F61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12F6CA0" w14:textId="77777777" w:rsidTr="009B45B9">
        <w:trPr>
          <w:trHeight w:val="1021"/>
        </w:trPr>
        <w:tc>
          <w:tcPr>
            <w:tcW w:w="4644" w:type="dxa"/>
            <w:tcBorders>
              <w:top w:val="single" w:sz="4" w:space="0" w:color="000000"/>
              <w:left w:val="single" w:sz="4" w:space="0" w:color="000000"/>
              <w:bottom w:val="single" w:sz="4" w:space="0" w:color="auto"/>
            </w:tcBorders>
          </w:tcPr>
          <w:p w14:paraId="3DD60B7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5781A05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22F08BC9" w14:textId="77777777" w:rsidR="00332B12" w:rsidRDefault="00332B12" w:rsidP="00B054DA">
            <w:pPr>
              <w:tabs>
                <w:tab w:val="left" w:pos="851"/>
              </w:tabs>
              <w:snapToGrid w:val="0"/>
              <w:jc w:val="both"/>
              <w:rPr>
                <w:rFonts w:ascii="Arial" w:hAnsi="Arial" w:cs="Arial"/>
                <w:b/>
                <w:bCs/>
              </w:rPr>
            </w:pPr>
          </w:p>
        </w:tc>
      </w:tr>
    </w:tbl>
    <w:p w14:paraId="1366D7FF"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B790902" w14:textId="77777777" w:rsidR="00332B12" w:rsidRDefault="00332B12" w:rsidP="00332B12">
      <w:pPr>
        <w:pStyle w:val="fcase1ertab"/>
        <w:tabs>
          <w:tab w:val="left" w:pos="851"/>
        </w:tabs>
        <w:ind w:left="0" w:firstLine="0"/>
        <w:rPr>
          <w:rFonts w:ascii="Arial" w:hAnsi="Arial" w:cs="Arial"/>
          <w:b/>
          <w:sz w:val="22"/>
          <w:szCs w:val="22"/>
        </w:rPr>
      </w:pPr>
    </w:p>
    <w:p w14:paraId="1D5B7FFC" w14:textId="77777777" w:rsidR="00AF3829" w:rsidRDefault="00AF3829" w:rsidP="00332B12">
      <w:pPr>
        <w:pStyle w:val="fcase1ertab"/>
        <w:tabs>
          <w:tab w:val="left" w:pos="851"/>
        </w:tabs>
        <w:ind w:left="0" w:firstLine="0"/>
        <w:rPr>
          <w:rFonts w:ascii="Arial" w:hAnsi="Arial" w:cs="Arial"/>
          <w:b/>
          <w:sz w:val="22"/>
          <w:szCs w:val="22"/>
        </w:rPr>
      </w:pPr>
    </w:p>
    <w:p w14:paraId="5A49B824"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592A35DC" w14:textId="77777777" w:rsidR="00332B12" w:rsidRDefault="00332B12" w:rsidP="006C4338">
      <w:pPr>
        <w:tabs>
          <w:tab w:val="left" w:pos="851"/>
        </w:tabs>
        <w:jc w:val="both"/>
      </w:pPr>
    </w:p>
    <w:p w14:paraId="436131A2"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02B9DF3C"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FB5A9EF" w14:textId="77777777" w:rsidR="009B1CD0" w:rsidRDefault="009B1CD0" w:rsidP="005846FB">
      <w:pPr>
        <w:tabs>
          <w:tab w:val="left" w:pos="851"/>
        </w:tabs>
        <w:rPr>
          <w:rFonts w:ascii="Arial" w:hAnsi="Arial" w:cs="Arial"/>
        </w:rPr>
      </w:pPr>
    </w:p>
    <w:p w14:paraId="674504F3" w14:textId="77777777" w:rsidR="00036500" w:rsidRDefault="00036500" w:rsidP="005846FB">
      <w:pPr>
        <w:tabs>
          <w:tab w:val="left" w:pos="851"/>
        </w:tabs>
        <w:rPr>
          <w:rFonts w:ascii="Arial" w:hAnsi="Arial" w:cs="Arial"/>
        </w:rPr>
      </w:pPr>
    </w:p>
    <w:p w14:paraId="5DDBC7ED" w14:textId="77777777" w:rsidR="00332B12" w:rsidRDefault="00332B12" w:rsidP="0061068C">
      <w:pPr>
        <w:tabs>
          <w:tab w:val="left" w:pos="851"/>
        </w:tabs>
        <w:rPr>
          <w:rFonts w:ascii="Arial" w:hAnsi="Arial" w:cs="Arial"/>
        </w:rPr>
      </w:pPr>
    </w:p>
    <w:p w14:paraId="5391AD48" w14:textId="77777777" w:rsidR="00332B12" w:rsidRDefault="00332B12" w:rsidP="00710FD6">
      <w:pPr>
        <w:tabs>
          <w:tab w:val="left" w:pos="851"/>
        </w:tabs>
        <w:rPr>
          <w:rFonts w:ascii="Arial" w:hAnsi="Arial" w:cs="Arial"/>
        </w:rPr>
      </w:pPr>
    </w:p>
    <w:p w14:paraId="16B1895C"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3EF5EF9"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11B340D" w14:textId="77777777" w:rsidR="00354C04" w:rsidRDefault="00E4769F"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0BA8960A" w14:textId="77777777" w:rsidR="009B1CD0" w:rsidRDefault="009B1CD0" w:rsidP="0083205E">
      <w:pPr>
        <w:tabs>
          <w:tab w:val="left" w:pos="851"/>
        </w:tabs>
        <w:rPr>
          <w:rFonts w:ascii="Arial" w:hAnsi="Arial" w:cs="Arial"/>
        </w:rPr>
      </w:pPr>
    </w:p>
    <w:p w14:paraId="5D90C3C4" w14:textId="77777777" w:rsidR="001C733C" w:rsidRDefault="001C733C" w:rsidP="00CD46CC">
      <w:pPr>
        <w:tabs>
          <w:tab w:val="left" w:pos="851"/>
        </w:tabs>
        <w:rPr>
          <w:rFonts w:ascii="Arial" w:hAnsi="Arial" w:cs="Arial"/>
        </w:rPr>
      </w:pPr>
    </w:p>
    <w:p w14:paraId="15B31C25" w14:textId="77777777" w:rsidR="002904AF" w:rsidRDefault="00E4769F"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134B82D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2E681CA"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00DF181" w14:textId="77777777" w:rsidR="002904AF" w:rsidRDefault="001C733C" w:rsidP="009B45B9">
      <w:pPr>
        <w:tabs>
          <w:tab w:val="left" w:pos="851"/>
        </w:tabs>
        <w:ind w:left="1695" w:hanging="1695"/>
        <w:rPr>
          <w:rFonts w:ascii="Arial" w:hAnsi="Arial" w:cs="Arial"/>
        </w:rPr>
      </w:pPr>
      <w:r>
        <w:tab/>
      </w:r>
      <w:r w:rsidR="00E4769F">
        <w:fldChar w:fldCharType="begin">
          <w:ffData>
            <w:name w:val=""/>
            <w:enabled/>
            <w:calcOnExit w:val="0"/>
            <w:checkBox>
              <w:size w:val="20"/>
              <w:default w:val="0"/>
            </w:checkBox>
          </w:ffData>
        </w:fldChar>
      </w:r>
      <w:r>
        <w:instrText xml:space="preserve"> FORMCHECKBOX </w:instrText>
      </w:r>
      <w:r w:rsidR="00E4769F">
        <w:fldChar w:fldCharType="separate"/>
      </w:r>
      <w:r w:rsidR="00E4769F">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1F6DADF"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56378456" w14:textId="77777777" w:rsidR="002904AF" w:rsidRDefault="002904AF" w:rsidP="001C733C">
      <w:pPr>
        <w:tabs>
          <w:tab w:val="left" w:pos="851"/>
        </w:tabs>
        <w:rPr>
          <w:rFonts w:ascii="Arial" w:hAnsi="Arial" w:cs="Arial"/>
        </w:rPr>
      </w:pPr>
    </w:p>
    <w:p w14:paraId="2ADCC397" w14:textId="77777777" w:rsidR="002904AF" w:rsidRDefault="00E4769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7248445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5973425B" w14:textId="77777777" w:rsidR="002904AF" w:rsidRDefault="002904AF" w:rsidP="002904AF">
      <w:pPr>
        <w:tabs>
          <w:tab w:val="left" w:pos="851"/>
        </w:tabs>
        <w:rPr>
          <w:rFonts w:ascii="Arial" w:hAnsi="Arial" w:cs="Arial"/>
          <w:iCs/>
        </w:rPr>
      </w:pPr>
    </w:p>
    <w:p w14:paraId="35C57B18" w14:textId="77777777" w:rsidR="002904AF" w:rsidRDefault="002904AF" w:rsidP="002904AF">
      <w:pPr>
        <w:tabs>
          <w:tab w:val="left" w:pos="851"/>
        </w:tabs>
        <w:ind w:left="1134" w:hanging="850"/>
        <w:rPr>
          <w:rFonts w:ascii="Arial" w:hAnsi="Arial" w:cs="Arial"/>
        </w:rPr>
      </w:pPr>
      <w:r>
        <w:tab/>
      </w:r>
      <w:r w:rsidR="00E4769F">
        <w:fldChar w:fldCharType="begin">
          <w:ffData>
            <w:name w:val=""/>
            <w:enabled/>
            <w:calcOnExit w:val="0"/>
            <w:checkBox>
              <w:size w:val="20"/>
              <w:default w:val="0"/>
            </w:checkBox>
          </w:ffData>
        </w:fldChar>
      </w:r>
      <w:r>
        <w:instrText xml:space="preserve"> FORMCHECKBOX </w:instrText>
      </w:r>
      <w:r w:rsidR="00E4769F">
        <w:fldChar w:fldCharType="separate"/>
      </w:r>
      <w:r w:rsidR="00E4769F">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74101FFB" w14:textId="77777777" w:rsidR="002904AF" w:rsidRDefault="002904AF" w:rsidP="002904AF">
      <w:pPr>
        <w:tabs>
          <w:tab w:val="left" w:pos="851"/>
        </w:tabs>
        <w:ind w:left="1134" w:hanging="850"/>
        <w:rPr>
          <w:rFonts w:ascii="Arial" w:hAnsi="Arial" w:cs="Arial"/>
          <w:i/>
          <w:sz w:val="18"/>
          <w:szCs w:val="18"/>
        </w:rPr>
      </w:pPr>
    </w:p>
    <w:p w14:paraId="29A7DF57" w14:textId="77777777" w:rsidR="001C733C" w:rsidRDefault="001C733C" w:rsidP="001C733C">
      <w:pPr>
        <w:tabs>
          <w:tab w:val="left" w:pos="851"/>
        </w:tabs>
        <w:rPr>
          <w:rFonts w:ascii="Arial" w:hAnsi="Arial" w:cs="Arial"/>
          <w:i/>
          <w:sz w:val="18"/>
          <w:szCs w:val="18"/>
        </w:rPr>
      </w:pPr>
    </w:p>
    <w:p w14:paraId="282FC986" w14:textId="77777777" w:rsidR="00036500" w:rsidRDefault="00E4769F"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4C52E701"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2374FC96" w14:textId="77777777" w:rsidR="00036500" w:rsidRDefault="00036500" w:rsidP="005846FB">
      <w:pPr>
        <w:tabs>
          <w:tab w:val="left" w:pos="851"/>
        </w:tabs>
        <w:rPr>
          <w:rFonts w:ascii="Arial" w:hAnsi="Arial" w:cs="Arial"/>
        </w:rPr>
      </w:pPr>
    </w:p>
    <w:p w14:paraId="5A0ADD8F" w14:textId="77777777" w:rsidR="00AE7831" w:rsidRDefault="00E4769F"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14:paraId="6DE29355" w14:textId="77777777" w:rsidR="00AE7831" w:rsidRDefault="00AE7831" w:rsidP="009B45B9">
      <w:pPr>
        <w:tabs>
          <w:tab w:val="left" w:pos="851"/>
        </w:tabs>
        <w:ind w:left="1701" w:hanging="850"/>
        <w:jc w:val="both"/>
      </w:pPr>
    </w:p>
    <w:p w14:paraId="283B22A9" w14:textId="77777777" w:rsidR="00036500" w:rsidRDefault="00E4769F"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separate"/>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7FAD6DC1" w14:textId="77777777" w:rsidR="00036500" w:rsidRDefault="00036500" w:rsidP="006C4338">
      <w:pPr>
        <w:tabs>
          <w:tab w:val="left" w:pos="851"/>
        </w:tabs>
        <w:rPr>
          <w:rFonts w:ascii="Arial" w:hAnsi="Arial" w:cs="Arial"/>
          <w:iCs/>
        </w:rPr>
      </w:pPr>
    </w:p>
    <w:p w14:paraId="3B588671" w14:textId="77777777" w:rsidR="00036500" w:rsidRDefault="00844DAA" w:rsidP="009B45B9">
      <w:pPr>
        <w:tabs>
          <w:tab w:val="left" w:pos="851"/>
        </w:tabs>
        <w:ind w:left="1134" w:hanging="850"/>
        <w:rPr>
          <w:rFonts w:ascii="Arial" w:hAnsi="Arial" w:cs="Arial"/>
          <w:i/>
          <w:sz w:val="18"/>
          <w:szCs w:val="18"/>
        </w:rPr>
      </w:pPr>
      <w:r>
        <w:tab/>
      </w:r>
      <w:r w:rsidR="00E4769F">
        <w:fldChar w:fldCharType="begin">
          <w:ffData>
            <w:name w:val=""/>
            <w:enabled/>
            <w:calcOnExit w:val="0"/>
            <w:checkBox>
              <w:size w:val="20"/>
              <w:default w:val="0"/>
            </w:checkBox>
          </w:ffData>
        </w:fldChar>
      </w:r>
      <w:r w:rsidR="00036500">
        <w:instrText xml:space="preserve"> FORMCHECKBOX </w:instrText>
      </w:r>
      <w:r w:rsidR="00E4769F">
        <w:fldChar w:fldCharType="separate"/>
      </w:r>
      <w:r w:rsidR="00E4769F">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4E2A644F"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B56FA93" w14:textId="77777777" w:rsidR="009B1CD0" w:rsidRDefault="009B1CD0" w:rsidP="006C4338">
      <w:pPr>
        <w:tabs>
          <w:tab w:val="left" w:pos="851"/>
        </w:tabs>
        <w:rPr>
          <w:rFonts w:ascii="Arial" w:hAnsi="Arial" w:cs="Arial"/>
        </w:rPr>
      </w:pPr>
    </w:p>
    <w:p w14:paraId="62D7A501" w14:textId="77777777" w:rsidR="0021527A" w:rsidRDefault="0021527A" w:rsidP="006C4338">
      <w:pPr>
        <w:tabs>
          <w:tab w:val="left" w:pos="851"/>
        </w:tabs>
        <w:rPr>
          <w:rFonts w:ascii="Arial" w:hAnsi="Arial" w:cs="Arial"/>
        </w:rPr>
      </w:pPr>
    </w:p>
    <w:p w14:paraId="05E1FBC5" w14:textId="77777777" w:rsidR="00AF3829" w:rsidRDefault="00AF3829" w:rsidP="006C4338">
      <w:pPr>
        <w:tabs>
          <w:tab w:val="left" w:pos="851"/>
        </w:tabs>
        <w:rPr>
          <w:rFonts w:ascii="Arial" w:hAnsi="Arial" w:cs="Arial"/>
        </w:rPr>
      </w:pPr>
    </w:p>
    <w:p w14:paraId="49847754" w14:textId="77777777" w:rsidR="00AF3829" w:rsidRDefault="00AF3829" w:rsidP="006C4338">
      <w:pPr>
        <w:tabs>
          <w:tab w:val="left" w:pos="851"/>
        </w:tabs>
        <w:rPr>
          <w:rFonts w:ascii="Arial" w:hAnsi="Arial" w:cs="Arial"/>
        </w:rPr>
      </w:pPr>
    </w:p>
    <w:p w14:paraId="79E2A548" w14:textId="77777777" w:rsidR="00AF3829" w:rsidRDefault="00AF3829" w:rsidP="006C4338">
      <w:pPr>
        <w:tabs>
          <w:tab w:val="left" w:pos="851"/>
        </w:tabs>
        <w:rPr>
          <w:rFonts w:ascii="Arial" w:hAnsi="Arial" w:cs="Arial"/>
        </w:rPr>
      </w:pPr>
    </w:p>
    <w:p w14:paraId="06EBBE36" w14:textId="77777777" w:rsidR="00AF3829" w:rsidRDefault="00AF3829" w:rsidP="006C4338">
      <w:pPr>
        <w:tabs>
          <w:tab w:val="left" w:pos="851"/>
        </w:tabs>
        <w:rPr>
          <w:rFonts w:ascii="Arial" w:hAnsi="Arial" w:cs="Arial"/>
        </w:rPr>
      </w:pPr>
    </w:p>
    <w:p w14:paraId="1CECC542" w14:textId="77777777" w:rsidR="00AF3829" w:rsidRDefault="00AF3829" w:rsidP="006C4338">
      <w:pPr>
        <w:tabs>
          <w:tab w:val="left" w:pos="851"/>
        </w:tabs>
        <w:rPr>
          <w:rFonts w:ascii="Arial" w:hAnsi="Arial" w:cs="Arial"/>
        </w:rPr>
      </w:pPr>
    </w:p>
    <w:p w14:paraId="42582BD3" w14:textId="77777777" w:rsidR="0021527A" w:rsidRDefault="0021527A" w:rsidP="006F3DF9">
      <w:pPr>
        <w:tabs>
          <w:tab w:val="left" w:pos="851"/>
        </w:tabs>
        <w:rPr>
          <w:rFonts w:ascii="Arial" w:hAnsi="Arial" w:cs="Arial"/>
        </w:rPr>
      </w:pPr>
    </w:p>
    <w:p w14:paraId="4B9615FE" w14:textId="77777777" w:rsidR="0021527A" w:rsidRDefault="0021527A" w:rsidP="005846FB">
      <w:pPr>
        <w:tabs>
          <w:tab w:val="left" w:pos="851"/>
        </w:tabs>
        <w:rPr>
          <w:rFonts w:ascii="Arial" w:hAnsi="Arial" w:cs="Arial"/>
        </w:rPr>
      </w:pPr>
    </w:p>
    <w:p w14:paraId="57D69108" w14:textId="77777777" w:rsidR="0021527A" w:rsidRDefault="0021527A" w:rsidP="005846FB">
      <w:pPr>
        <w:tabs>
          <w:tab w:val="left" w:pos="851"/>
        </w:tabs>
        <w:rPr>
          <w:rFonts w:ascii="Arial" w:hAnsi="Arial" w:cs="Arial"/>
        </w:rPr>
      </w:pPr>
    </w:p>
    <w:p w14:paraId="5D86BEFD" w14:textId="77777777" w:rsidR="009B1CD0" w:rsidRDefault="009B1CD0" w:rsidP="005846FB">
      <w:pPr>
        <w:tabs>
          <w:tab w:val="left" w:pos="851"/>
        </w:tabs>
        <w:rPr>
          <w:rFonts w:ascii="Arial" w:hAnsi="Arial" w:cs="Arial"/>
        </w:rPr>
      </w:pPr>
    </w:p>
    <w:p w14:paraId="1559DD02" w14:textId="77777777" w:rsidR="00AF3829" w:rsidRDefault="00AF3829"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20CDE6B6" w14:textId="77777777" w:rsidTr="00B054DA">
        <w:tc>
          <w:tcPr>
            <w:tcW w:w="4644" w:type="dxa"/>
            <w:tcBorders>
              <w:top w:val="single" w:sz="4" w:space="0" w:color="000000"/>
              <w:left w:val="single" w:sz="4" w:space="0" w:color="000000"/>
              <w:bottom w:val="single" w:sz="4" w:space="0" w:color="000000"/>
            </w:tcBorders>
            <w:vAlign w:val="center"/>
          </w:tcPr>
          <w:p w14:paraId="33805B3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E370286"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7F68B07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E467A4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8F46DD0" w14:textId="77777777" w:rsidTr="00B054DA">
        <w:trPr>
          <w:trHeight w:val="1021"/>
        </w:trPr>
        <w:tc>
          <w:tcPr>
            <w:tcW w:w="4644" w:type="dxa"/>
            <w:tcBorders>
              <w:top w:val="single" w:sz="4" w:space="0" w:color="000000"/>
              <w:left w:val="single" w:sz="4" w:space="0" w:color="000000"/>
            </w:tcBorders>
            <w:shd w:val="clear" w:color="auto" w:fill="CCFFFF"/>
          </w:tcPr>
          <w:p w14:paraId="1618A3C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A4F734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505C21B" w14:textId="77777777" w:rsidR="00332B12" w:rsidRDefault="00332B12" w:rsidP="00B054DA">
            <w:pPr>
              <w:tabs>
                <w:tab w:val="left" w:pos="851"/>
              </w:tabs>
              <w:snapToGrid w:val="0"/>
              <w:jc w:val="both"/>
              <w:rPr>
                <w:rFonts w:ascii="Arial" w:hAnsi="Arial" w:cs="Arial"/>
                <w:b/>
                <w:bCs/>
              </w:rPr>
            </w:pPr>
          </w:p>
        </w:tc>
      </w:tr>
      <w:tr w:rsidR="00332B12" w14:paraId="1ED1300A" w14:textId="77777777" w:rsidTr="00B054DA">
        <w:trPr>
          <w:trHeight w:val="1021"/>
        </w:trPr>
        <w:tc>
          <w:tcPr>
            <w:tcW w:w="4644" w:type="dxa"/>
            <w:tcBorders>
              <w:left w:val="single" w:sz="4" w:space="0" w:color="000000"/>
            </w:tcBorders>
          </w:tcPr>
          <w:p w14:paraId="44257C8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6D27618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1AD6002B" w14:textId="77777777" w:rsidR="00332B12" w:rsidRDefault="00332B12" w:rsidP="00B054DA">
            <w:pPr>
              <w:tabs>
                <w:tab w:val="left" w:pos="851"/>
              </w:tabs>
              <w:snapToGrid w:val="0"/>
              <w:jc w:val="both"/>
              <w:rPr>
                <w:rFonts w:ascii="Arial" w:hAnsi="Arial" w:cs="Arial"/>
                <w:b/>
                <w:bCs/>
              </w:rPr>
            </w:pPr>
          </w:p>
        </w:tc>
      </w:tr>
      <w:tr w:rsidR="00332B12" w14:paraId="3E5B7B22" w14:textId="77777777" w:rsidTr="00B054DA">
        <w:trPr>
          <w:trHeight w:val="1021"/>
        </w:trPr>
        <w:tc>
          <w:tcPr>
            <w:tcW w:w="4644" w:type="dxa"/>
            <w:tcBorders>
              <w:left w:val="single" w:sz="4" w:space="0" w:color="000000"/>
            </w:tcBorders>
            <w:shd w:val="clear" w:color="auto" w:fill="CCFFFF"/>
          </w:tcPr>
          <w:p w14:paraId="5A2CAED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F3D868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65F3AB0" w14:textId="77777777" w:rsidR="00332B12" w:rsidRDefault="00332B12" w:rsidP="00B054DA">
            <w:pPr>
              <w:tabs>
                <w:tab w:val="left" w:pos="851"/>
              </w:tabs>
              <w:snapToGrid w:val="0"/>
              <w:jc w:val="both"/>
              <w:rPr>
                <w:rFonts w:ascii="Arial" w:hAnsi="Arial" w:cs="Arial"/>
                <w:b/>
                <w:bCs/>
              </w:rPr>
            </w:pPr>
          </w:p>
        </w:tc>
      </w:tr>
      <w:tr w:rsidR="00332B12" w14:paraId="291A3E93" w14:textId="77777777" w:rsidTr="00B054DA">
        <w:trPr>
          <w:trHeight w:val="1021"/>
        </w:trPr>
        <w:tc>
          <w:tcPr>
            <w:tcW w:w="4644" w:type="dxa"/>
            <w:tcBorders>
              <w:left w:val="single" w:sz="4" w:space="0" w:color="000000"/>
            </w:tcBorders>
          </w:tcPr>
          <w:p w14:paraId="568F914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CC641E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CDA9887" w14:textId="77777777" w:rsidR="00332B12" w:rsidRDefault="00332B12" w:rsidP="00B054DA">
            <w:pPr>
              <w:tabs>
                <w:tab w:val="left" w:pos="851"/>
              </w:tabs>
              <w:snapToGrid w:val="0"/>
              <w:jc w:val="both"/>
              <w:rPr>
                <w:rFonts w:ascii="Arial" w:hAnsi="Arial" w:cs="Arial"/>
                <w:b/>
                <w:bCs/>
              </w:rPr>
            </w:pPr>
          </w:p>
        </w:tc>
      </w:tr>
      <w:tr w:rsidR="00332B12" w14:paraId="0F011179" w14:textId="77777777" w:rsidTr="00B054DA">
        <w:trPr>
          <w:trHeight w:val="1021"/>
        </w:trPr>
        <w:tc>
          <w:tcPr>
            <w:tcW w:w="4644" w:type="dxa"/>
            <w:tcBorders>
              <w:left w:val="single" w:sz="4" w:space="0" w:color="000000"/>
              <w:bottom w:val="single" w:sz="4" w:space="0" w:color="000000"/>
            </w:tcBorders>
            <w:shd w:val="clear" w:color="auto" w:fill="CCFFFF"/>
          </w:tcPr>
          <w:p w14:paraId="6EDF447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652C33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0177570" w14:textId="77777777" w:rsidR="00332B12" w:rsidRDefault="00332B12" w:rsidP="00B054DA">
            <w:pPr>
              <w:tabs>
                <w:tab w:val="left" w:pos="851"/>
              </w:tabs>
              <w:snapToGrid w:val="0"/>
              <w:jc w:val="both"/>
              <w:rPr>
                <w:rFonts w:ascii="Arial" w:hAnsi="Arial" w:cs="Arial"/>
                <w:b/>
                <w:bCs/>
              </w:rPr>
            </w:pPr>
          </w:p>
        </w:tc>
      </w:tr>
    </w:tbl>
    <w:p w14:paraId="370802E2"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9636D38"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482E0FB" w14:textId="77777777">
        <w:tc>
          <w:tcPr>
            <w:tcW w:w="10277" w:type="dxa"/>
            <w:shd w:val="clear" w:color="auto" w:fill="66CCFF"/>
          </w:tcPr>
          <w:p w14:paraId="0661E460"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5BFE0088" w14:textId="77777777" w:rsidR="009B1CD0" w:rsidRDefault="009B1CD0" w:rsidP="006C4338">
      <w:pPr>
        <w:tabs>
          <w:tab w:val="left" w:pos="851"/>
        </w:tabs>
      </w:pPr>
    </w:p>
    <w:p w14:paraId="3A674B48" w14:textId="77777777" w:rsidR="009B1CD0" w:rsidRDefault="009B1CD0" w:rsidP="006C4338">
      <w:pPr>
        <w:tabs>
          <w:tab w:val="left" w:pos="851"/>
        </w:tabs>
      </w:pPr>
    </w:p>
    <w:p w14:paraId="27BFD5E2"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057D18F2"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51460F19" w14:textId="77777777" w:rsidR="009B1CD0" w:rsidRDefault="009B1CD0" w:rsidP="005846FB">
      <w:pPr>
        <w:pStyle w:val="En-tte"/>
        <w:tabs>
          <w:tab w:val="clear" w:pos="4536"/>
          <w:tab w:val="clear" w:pos="9072"/>
          <w:tab w:val="left" w:pos="851"/>
        </w:tabs>
        <w:jc w:val="both"/>
        <w:rPr>
          <w:rFonts w:ascii="Arial" w:hAnsi="Arial" w:cs="Arial"/>
        </w:rPr>
      </w:pPr>
    </w:p>
    <w:p w14:paraId="07BE0050" w14:textId="77777777" w:rsidR="009B1CD0" w:rsidRDefault="009B1CD0" w:rsidP="005846FB">
      <w:pPr>
        <w:pStyle w:val="En-tte"/>
        <w:tabs>
          <w:tab w:val="clear" w:pos="4536"/>
          <w:tab w:val="clear" w:pos="9072"/>
          <w:tab w:val="left" w:pos="851"/>
        </w:tabs>
        <w:jc w:val="both"/>
        <w:rPr>
          <w:rFonts w:ascii="Arial" w:hAnsi="Arial" w:cs="Arial"/>
        </w:rPr>
      </w:pPr>
    </w:p>
    <w:p w14:paraId="1F1EA274"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14:paraId="754B081D"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5A8347C8" w14:textId="77777777" w:rsidR="009B1CD0" w:rsidRDefault="009B1CD0" w:rsidP="0083205E">
      <w:pPr>
        <w:tabs>
          <w:tab w:val="left" w:pos="851"/>
        </w:tabs>
        <w:jc w:val="both"/>
        <w:rPr>
          <w:rFonts w:ascii="Arial" w:hAnsi="Arial" w:cs="Arial"/>
        </w:rPr>
      </w:pPr>
    </w:p>
    <w:p w14:paraId="498EABDC" w14:textId="77777777" w:rsidR="009B1CD0" w:rsidRDefault="009B1CD0" w:rsidP="009B45B9">
      <w:pPr>
        <w:tabs>
          <w:tab w:val="left" w:pos="851"/>
        </w:tabs>
        <w:jc w:val="both"/>
        <w:rPr>
          <w:rFonts w:ascii="Arial" w:hAnsi="Arial" w:cs="Arial"/>
        </w:rPr>
      </w:pPr>
    </w:p>
    <w:p w14:paraId="0164043F"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14:paraId="750398E2"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60D188E" w14:textId="77777777" w:rsidR="001C40C0" w:rsidRDefault="001C40C0" w:rsidP="009B45B9">
      <w:pPr>
        <w:tabs>
          <w:tab w:val="left" w:pos="851"/>
        </w:tabs>
        <w:jc w:val="both"/>
        <w:rPr>
          <w:rFonts w:ascii="Arial" w:hAnsi="Arial" w:cs="Arial"/>
        </w:rPr>
      </w:pPr>
    </w:p>
    <w:p w14:paraId="5F73C7BE" w14:textId="77777777" w:rsidR="009B1CD0" w:rsidRDefault="009B1CD0" w:rsidP="009B45B9">
      <w:pPr>
        <w:pStyle w:val="fcase2metab"/>
        <w:ind w:left="0" w:firstLine="0"/>
        <w:rPr>
          <w:rFonts w:ascii="Arial" w:hAnsi="Arial" w:cs="Arial"/>
        </w:rPr>
      </w:pPr>
    </w:p>
    <w:p w14:paraId="77C29ACA"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7FB91E41"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7BCAB2F3" w14:textId="77777777" w:rsidR="009B1CD0" w:rsidRDefault="009B1CD0" w:rsidP="009B45B9">
      <w:pPr>
        <w:pStyle w:val="fcase2metab"/>
        <w:ind w:left="0" w:firstLine="0"/>
        <w:rPr>
          <w:rFonts w:ascii="Arial" w:hAnsi="Arial" w:cs="Arial"/>
        </w:rPr>
      </w:pPr>
    </w:p>
    <w:p w14:paraId="2A40008D" w14:textId="77777777" w:rsidR="009B1CD0" w:rsidRDefault="009B1CD0" w:rsidP="009B45B9">
      <w:pPr>
        <w:pStyle w:val="fcase2metab"/>
        <w:ind w:left="0" w:firstLine="0"/>
        <w:rPr>
          <w:rFonts w:ascii="Arial" w:hAnsi="Arial" w:cs="Arial"/>
        </w:rPr>
      </w:pPr>
    </w:p>
    <w:p w14:paraId="7461E6D4"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p>
    <w:p w14:paraId="6AE14966" w14:textId="77777777" w:rsidR="009B1CD0" w:rsidRDefault="009B1CD0" w:rsidP="009B45B9">
      <w:pPr>
        <w:pStyle w:val="fcase2metab"/>
        <w:ind w:left="0" w:firstLine="0"/>
        <w:rPr>
          <w:rFonts w:ascii="Arial" w:hAnsi="Arial" w:cs="Arial"/>
        </w:rPr>
      </w:pPr>
    </w:p>
    <w:p w14:paraId="5FC9CDF5" w14:textId="77777777" w:rsidR="009B1CD0" w:rsidRDefault="009B1CD0" w:rsidP="009B45B9">
      <w:pPr>
        <w:tabs>
          <w:tab w:val="left" w:pos="851"/>
        </w:tabs>
        <w:rPr>
          <w:rFonts w:ascii="Arial" w:hAnsi="Arial" w:cs="Arial"/>
        </w:rPr>
      </w:pPr>
    </w:p>
    <w:p w14:paraId="5BEF0C3D"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7CB57100"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57BCFBF8" w14:textId="77777777" w:rsidR="009B1CD0" w:rsidRDefault="009B1CD0" w:rsidP="009B45B9">
      <w:pPr>
        <w:tabs>
          <w:tab w:val="left" w:pos="851"/>
        </w:tabs>
        <w:rPr>
          <w:rFonts w:ascii="Arial" w:hAnsi="Arial" w:cs="Arial"/>
        </w:rPr>
      </w:pPr>
    </w:p>
    <w:p w14:paraId="081B3363" w14:textId="77777777" w:rsidR="009B1CD0" w:rsidRDefault="009B1CD0" w:rsidP="009B45B9">
      <w:pPr>
        <w:tabs>
          <w:tab w:val="left" w:pos="851"/>
        </w:tabs>
        <w:rPr>
          <w:rFonts w:ascii="Arial" w:hAnsi="Arial" w:cs="Arial"/>
        </w:rPr>
      </w:pPr>
    </w:p>
    <w:p w14:paraId="168F0BB9"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08C178E0" w14:textId="77777777" w:rsidR="009B1CD0" w:rsidRDefault="009B1CD0" w:rsidP="009B45B9">
      <w:pPr>
        <w:tabs>
          <w:tab w:val="left" w:pos="851"/>
        </w:tabs>
      </w:pPr>
    </w:p>
    <w:p w14:paraId="0146D37D" w14:textId="77777777" w:rsidR="009B1CD0" w:rsidRDefault="009B1CD0" w:rsidP="009B45B9">
      <w:pPr>
        <w:tabs>
          <w:tab w:val="left" w:pos="851"/>
        </w:tabs>
      </w:pPr>
    </w:p>
    <w:p w14:paraId="152C1909" w14:textId="77777777" w:rsidR="009B1CD0" w:rsidRDefault="009B1CD0" w:rsidP="009B45B9">
      <w:pPr>
        <w:tabs>
          <w:tab w:val="left" w:pos="851"/>
        </w:tabs>
      </w:pPr>
    </w:p>
    <w:p w14:paraId="57C931B4"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5C84BE03"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6B7A65BC" w14:textId="77777777" w:rsidR="009B1CD0" w:rsidRDefault="009B1CD0" w:rsidP="009B45B9">
      <w:pPr>
        <w:tabs>
          <w:tab w:val="left" w:pos="851"/>
        </w:tabs>
        <w:jc w:val="both"/>
      </w:pPr>
    </w:p>
    <w:p w14:paraId="519DC5AC"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480CE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9E83EA" w14:textId="77777777" w:rsidR="00A758F4" w:rsidRDefault="00A758F4">
      <w:r>
        <w:separator/>
      </w:r>
    </w:p>
  </w:endnote>
  <w:endnote w:type="continuationSeparator" w:id="0">
    <w:p w14:paraId="601B77E6" w14:textId="77777777" w:rsidR="00A758F4" w:rsidRDefault="00A75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lbertus Extra Bold (W1)">
    <w:altName w:val="Lucida Sans Unicod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F2D84" w14:paraId="0B526435" w14:textId="77777777" w:rsidTr="0083205E">
      <w:trPr>
        <w:tblHeader/>
      </w:trPr>
      <w:tc>
        <w:tcPr>
          <w:tcW w:w="2906" w:type="dxa"/>
          <w:shd w:val="clear" w:color="auto" w:fill="66CCFF"/>
        </w:tcPr>
        <w:p w14:paraId="38D44CBE" w14:textId="77777777" w:rsidR="00EF2D84" w:rsidRDefault="00EF2D84"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390DA42" w14:textId="26F65358" w:rsidR="00EF2D84" w:rsidRDefault="00EF2D84" w:rsidP="00660727">
          <w:pPr>
            <w:jc w:val="center"/>
            <w:rPr>
              <w:rFonts w:ascii="Arial" w:hAnsi="Arial" w:cs="Arial"/>
              <w:b/>
            </w:rPr>
          </w:pPr>
          <w:r>
            <w:rPr>
              <w:rFonts w:ascii="Arial" w:hAnsi="Arial" w:cs="Arial"/>
              <w:b/>
              <w:i/>
            </w:rPr>
            <w:t>(</w:t>
          </w:r>
          <w:r w:rsidR="00E630C8">
            <w:rPr>
              <w:rFonts w:ascii="Arial" w:hAnsi="Arial" w:cs="Arial"/>
              <w:b/>
              <w:i/>
            </w:rPr>
            <w:t>CCI973-0</w:t>
          </w:r>
          <w:r w:rsidR="0087297E">
            <w:rPr>
              <w:rFonts w:ascii="Arial" w:hAnsi="Arial" w:cs="Arial"/>
              <w:b/>
              <w:i/>
            </w:rPr>
            <w:t>3/26</w:t>
          </w:r>
          <w:r w:rsidR="00E630C8">
            <w:rPr>
              <w:rFonts w:ascii="Arial" w:hAnsi="Arial" w:cs="Arial"/>
              <w:b/>
              <w:i/>
            </w:rPr>
            <w:t xml:space="preserve"> - Lot n°07</w:t>
          </w:r>
          <w:r>
            <w:rPr>
              <w:rFonts w:ascii="Arial" w:hAnsi="Arial" w:cs="Arial"/>
              <w:b/>
              <w:i/>
            </w:rPr>
            <w:t>)</w:t>
          </w:r>
        </w:p>
      </w:tc>
      <w:tc>
        <w:tcPr>
          <w:tcW w:w="896" w:type="dxa"/>
          <w:shd w:val="clear" w:color="auto" w:fill="66CCFF"/>
        </w:tcPr>
        <w:p w14:paraId="2711E986" w14:textId="77777777" w:rsidR="00EF2D84" w:rsidRDefault="00EF2D84">
          <w:pPr>
            <w:tabs>
              <w:tab w:val="center" w:pos="1366"/>
              <w:tab w:val="right" w:pos="2733"/>
            </w:tabs>
          </w:pPr>
          <w:r>
            <w:rPr>
              <w:rFonts w:ascii="Arial" w:hAnsi="Arial" w:cs="Arial"/>
              <w:b/>
            </w:rPr>
            <w:t xml:space="preserve">Page : </w:t>
          </w:r>
        </w:p>
      </w:tc>
      <w:tc>
        <w:tcPr>
          <w:tcW w:w="567" w:type="dxa"/>
          <w:shd w:val="clear" w:color="auto" w:fill="66CCFF"/>
        </w:tcPr>
        <w:p w14:paraId="75388175" w14:textId="77777777" w:rsidR="00EF2D84" w:rsidRDefault="00E4769F">
          <w:pPr>
            <w:jc w:val="center"/>
            <w:rPr>
              <w:rFonts w:ascii="Arial" w:hAnsi="Arial" w:cs="Arial"/>
              <w:b/>
            </w:rPr>
          </w:pPr>
          <w:r>
            <w:rPr>
              <w:rStyle w:val="Numrodepage"/>
              <w:rFonts w:cs="Arial"/>
              <w:b/>
            </w:rPr>
            <w:fldChar w:fldCharType="begin"/>
          </w:r>
          <w:r w:rsidR="00EF2D84">
            <w:rPr>
              <w:rStyle w:val="Numrodepage"/>
              <w:rFonts w:cs="Arial"/>
              <w:b/>
            </w:rPr>
            <w:instrText xml:space="preserve"> PAGE </w:instrText>
          </w:r>
          <w:r>
            <w:rPr>
              <w:rStyle w:val="Numrodepage"/>
              <w:rFonts w:cs="Arial"/>
              <w:b/>
            </w:rPr>
            <w:fldChar w:fldCharType="separate"/>
          </w:r>
          <w:r w:rsidR="00C777B1">
            <w:rPr>
              <w:rStyle w:val="Numrodepage"/>
              <w:rFonts w:cs="Arial"/>
              <w:b/>
              <w:noProof/>
            </w:rPr>
            <w:t>3</w:t>
          </w:r>
          <w:r>
            <w:rPr>
              <w:rStyle w:val="Numrodepage"/>
              <w:rFonts w:cs="Arial"/>
              <w:b/>
            </w:rPr>
            <w:fldChar w:fldCharType="end"/>
          </w:r>
        </w:p>
      </w:tc>
      <w:tc>
        <w:tcPr>
          <w:tcW w:w="165" w:type="dxa"/>
          <w:shd w:val="clear" w:color="auto" w:fill="66CCFF"/>
        </w:tcPr>
        <w:p w14:paraId="13CB6629" w14:textId="77777777" w:rsidR="00EF2D84" w:rsidRDefault="00EF2D84">
          <w:pPr>
            <w:jc w:val="center"/>
          </w:pPr>
          <w:r>
            <w:rPr>
              <w:rFonts w:ascii="Arial" w:hAnsi="Arial" w:cs="Arial"/>
              <w:b/>
            </w:rPr>
            <w:t>/</w:t>
          </w:r>
        </w:p>
      </w:tc>
      <w:tc>
        <w:tcPr>
          <w:tcW w:w="544" w:type="dxa"/>
          <w:shd w:val="clear" w:color="auto" w:fill="66CCFF"/>
        </w:tcPr>
        <w:p w14:paraId="7D1AE1B9" w14:textId="77777777" w:rsidR="00EF2D84" w:rsidRDefault="00E4769F">
          <w:pPr>
            <w:jc w:val="center"/>
          </w:pPr>
          <w:r>
            <w:rPr>
              <w:rStyle w:val="Numrodepage"/>
              <w:rFonts w:cs="Arial"/>
              <w:b/>
            </w:rPr>
            <w:fldChar w:fldCharType="begin"/>
          </w:r>
          <w:r w:rsidR="00EF2D84">
            <w:rPr>
              <w:rStyle w:val="Numrodepage"/>
              <w:rFonts w:cs="Arial"/>
              <w:b/>
            </w:rPr>
            <w:instrText xml:space="preserve"> NUMPAGES \*Arabic </w:instrText>
          </w:r>
          <w:r>
            <w:rPr>
              <w:rStyle w:val="Numrodepage"/>
              <w:rFonts w:cs="Arial"/>
              <w:b/>
            </w:rPr>
            <w:fldChar w:fldCharType="separate"/>
          </w:r>
          <w:r w:rsidR="00C777B1">
            <w:rPr>
              <w:rStyle w:val="Numrodepage"/>
              <w:rFonts w:cs="Arial"/>
              <w:b/>
              <w:noProof/>
            </w:rPr>
            <w:t>5</w:t>
          </w:r>
          <w:r>
            <w:rPr>
              <w:rStyle w:val="Numrodepage"/>
              <w:rFonts w:cs="Arial"/>
              <w:b/>
            </w:rPr>
            <w:fldChar w:fldCharType="end"/>
          </w:r>
        </w:p>
      </w:tc>
    </w:tr>
  </w:tbl>
  <w:p w14:paraId="72DAEB3D" w14:textId="77777777" w:rsidR="00EF2D84" w:rsidRDefault="00EF2D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B4F60C" w14:textId="77777777" w:rsidR="00A758F4" w:rsidRDefault="00A758F4">
      <w:r>
        <w:separator/>
      </w:r>
    </w:p>
  </w:footnote>
  <w:footnote w:type="continuationSeparator" w:id="0">
    <w:p w14:paraId="5544D89C" w14:textId="77777777" w:rsidR="00A758F4" w:rsidRDefault="00A758F4">
      <w:r>
        <w:continuationSeparator/>
      </w:r>
    </w:p>
  </w:footnote>
  <w:footnote w:id="1">
    <w:p w14:paraId="1B448A80" w14:textId="77777777" w:rsidR="00EF2D84" w:rsidRDefault="00EF2D8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2F8201BB" w14:textId="77777777" w:rsidR="00EF2D84" w:rsidRDefault="00EF2D84">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29892360" w14:textId="77777777" w:rsidR="00EF2D84" w:rsidRDefault="00EF2D84">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86225613">
    <w:abstractNumId w:val="0"/>
  </w:num>
  <w:num w:numId="2" w16cid:durableId="2018849456">
    <w:abstractNumId w:val="1"/>
  </w:num>
  <w:num w:numId="3" w16cid:durableId="1332949010">
    <w:abstractNumId w:val="2"/>
  </w:num>
  <w:num w:numId="4" w16cid:durableId="5149237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D7A65"/>
    <w:rsid w:val="00000ED0"/>
    <w:rsid w:val="00036500"/>
    <w:rsid w:val="000A2E05"/>
    <w:rsid w:val="000C11B4"/>
    <w:rsid w:val="000E0020"/>
    <w:rsid w:val="00166A27"/>
    <w:rsid w:val="00166B56"/>
    <w:rsid w:val="00171EF9"/>
    <w:rsid w:val="001C40C0"/>
    <w:rsid w:val="001C733C"/>
    <w:rsid w:val="0021527A"/>
    <w:rsid w:val="002172B2"/>
    <w:rsid w:val="0021797C"/>
    <w:rsid w:val="00225A1A"/>
    <w:rsid w:val="002904AF"/>
    <w:rsid w:val="002C2CA3"/>
    <w:rsid w:val="002C4B3E"/>
    <w:rsid w:val="002C79D6"/>
    <w:rsid w:val="00332B12"/>
    <w:rsid w:val="00354C04"/>
    <w:rsid w:val="00385E76"/>
    <w:rsid w:val="0043706E"/>
    <w:rsid w:val="0044597F"/>
    <w:rsid w:val="00480CEA"/>
    <w:rsid w:val="004A7169"/>
    <w:rsid w:val="004E75A6"/>
    <w:rsid w:val="00514DAF"/>
    <w:rsid w:val="00532EC7"/>
    <w:rsid w:val="00541CA3"/>
    <w:rsid w:val="005546A9"/>
    <w:rsid w:val="005846FB"/>
    <w:rsid w:val="005A4A3B"/>
    <w:rsid w:val="005A4CB5"/>
    <w:rsid w:val="00605D0D"/>
    <w:rsid w:val="0061068C"/>
    <w:rsid w:val="0064560F"/>
    <w:rsid w:val="0065128E"/>
    <w:rsid w:val="00660727"/>
    <w:rsid w:val="00676DC0"/>
    <w:rsid w:val="0068565E"/>
    <w:rsid w:val="006C4338"/>
    <w:rsid w:val="006F3DF9"/>
    <w:rsid w:val="007060E5"/>
    <w:rsid w:val="00710FD6"/>
    <w:rsid w:val="00757151"/>
    <w:rsid w:val="007909E0"/>
    <w:rsid w:val="0079785C"/>
    <w:rsid w:val="007D7A65"/>
    <w:rsid w:val="007F68A6"/>
    <w:rsid w:val="0083205E"/>
    <w:rsid w:val="00844DAA"/>
    <w:rsid w:val="0087297E"/>
    <w:rsid w:val="00880A21"/>
    <w:rsid w:val="00934503"/>
    <w:rsid w:val="00983FF3"/>
    <w:rsid w:val="00986FCA"/>
    <w:rsid w:val="009B1CD0"/>
    <w:rsid w:val="009B45B9"/>
    <w:rsid w:val="009D5F99"/>
    <w:rsid w:val="00A50DF3"/>
    <w:rsid w:val="00A758F4"/>
    <w:rsid w:val="00AD0C93"/>
    <w:rsid w:val="00AE7831"/>
    <w:rsid w:val="00AF3829"/>
    <w:rsid w:val="00B054DA"/>
    <w:rsid w:val="00B22836"/>
    <w:rsid w:val="00B87564"/>
    <w:rsid w:val="00BA44E5"/>
    <w:rsid w:val="00BE6078"/>
    <w:rsid w:val="00C714DE"/>
    <w:rsid w:val="00C777B1"/>
    <w:rsid w:val="00C91060"/>
    <w:rsid w:val="00C911FE"/>
    <w:rsid w:val="00CD185D"/>
    <w:rsid w:val="00CD46CC"/>
    <w:rsid w:val="00D46BC7"/>
    <w:rsid w:val="00E322BF"/>
    <w:rsid w:val="00E37676"/>
    <w:rsid w:val="00E4769F"/>
    <w:rsid w:val="00E47798"/>
    <w:rsid w:val="00E629CE"/>
    <w:rsid w:val="00E630C8"/>
    <w:rsid w:val="00E66BC9"/>
    <w:rsid w:val="00ED644F"/>
    <w:rsid w:val="00EF2D84"/>
    <w:rsid w:val="00F625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79E6BA"/>
  <w15:docId w15:val="{6C3BF03E-DBBC-4396-A3E2-C6D1C0B28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480CE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480CE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480CE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480CE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480CE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480CEA"/>
    <w:pPr>
      <w:keepNext/>
      <w:numPr>
        <w:ilvl w:val="5"/>
        <w:numId w:val="1"/>
      </w:numPr>
      <w:jc w:val="both"/>
      <w:outlineLvl w:val="5"/>
    </w:pPr>
    <w:rPr>
      <w:rFonts w:ascii="Arial" w:hAnsi="Arial" w:cs="Arial"/>
      <w:sz w:val="28"/>
    </w:rPr>
  </w:style>
  <w:style w:type="paragraph" w:styleId="Titre7">
    <w:name w:val="heading 7"/>
    <w:basedOn w:val="Normal"/>
    <w:next w:val="Normal"/>
    <w:qFormat/>
    <w:rsid w:val="00480CEA"/>
    <w:pPr>
      <w:keepNext/>
      <w:numPr>
        <w:ilvl w:val="6"/>
        <w:numId w:val="1"/>
      </w:numPr>
      <w:outlineLvl w:val="6"/>
    </w:pPr>
    <w:rPr>
      <w:rFonts w:ascii="Arial" w:hAnsi="Arial" w:cs="Arial"/>
      <w:bCs/>
      <w:i/>
      <w:sz w:val="16"/>
    </w:rPr>
  </w:style>
  <w:style w:type="paragraph" w:styleId="Titre8">
    <w:name w:val="heading 8"/>
    <w:basedOn w:val="Normal"/>
    <w:next w:val="Normal"/>
    <w:qFormat/>
    <w:rsid w:val="00480CE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480CE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480CEA"/>
    <w:rPr>
      <w:rFonts w:ascii="Wingdings" w:hAnsi="Wingdings" w:cs="Wingdings"/>
    </w:rPr>
  </w:style>
  <w:style w:type="character" w:customStyle="1" w:styleId="Policepardfaut2">
    <w:name w:val="Police par défaut2"/>
    <w:rsid w:val="00480CEA"/>
  </w:style>
  <w:style w:type="character" w:customStyle="1" w:styleId="Absatz-Standardschriftart">
    <w:name w:val="Absatz-Standardschriftart"/>
    <w:rsid w:val="00480CEA"/>
  </w:style>
  <w:style w:type="character" w:customStyle="1" w:styleId="WW-Absatz-Standardschriftart">
    <w:name w:val="WW-Absatz-Standardschriftart"/>
    <w:rsid w:val="00480CEA"/>
  </w:style>
  <w:style w:type="character" w:customStyle="1" w:styleId="WW-Absatz-Standardschriftart1">
    <w:name w:val="WW-Absatz-Standardschriftart1"/>
    <w:rsid w:val="00480CEA"/>
  </w:style>
  <w:style w:type="character" w:customStyle="1" w:styleId="WW-Absatz-Standardschriftart11">
    <w:name w:val="WW-Absatz-Standardschriftart11"/>
    <w:rsid w:val="00480CEA"/>
  </w:style>
  <w:style w:type="character" w:customStyle="1" w:styleId="WW-Absatz-Standardschriftart111">
    <w:name w:val="WW-Absatz-Standardschriftart111"/>
    <w:rsid w:val="00480CEA"/>
  </w:style>
  <w:style w:type="character" w:customStyle="1" w:styleId="WW-Absatz-Standardschriftart1111">
    <w:name w:val="WW-Absatz-Standardschriftart1111"/>
    <w:rsid w:val="00480CEA"/>
  </w:style>
  <w:style w:type="character" w:customStyle="1" w:styleId="WW8Num1z0">
    <w:name w:val="WW8Num1z0"/>
    <w:rsid w:val="00480CEA"/>
    <w:rPr>
      <w:rFonts w:cs="Times New Roman"/>
    </w:rPr>
  </w:style>
  <w:style w:type="character" w:customStyle="1" w:styleId="WW8Num2z1">
    <w:name w:val="WW8Num2z1"/>
    <w:rsid w:val="00480CEA"/>
    <w:rPr>
      <w:rFonts w:ascii="Courier New" w:hAnsi="Courier New" w:cs="Courier New"/>
    </w:rPr>
  </w:style>
  <w:style w:type="character" w:customStyle="1" w:styleId="WW8Num2z3">
    <w:name w:val="WW8Num2z3"/>
    <w:rsid w:val="00480CEA"/>
    <w:rPr>
      <w:rFonts w:ascii="Symbol" w:hAnsi="Symbol" w:cs="Symbol"/>
    </w:rPr>
  </w:style>
  <w:style w:type="character" w:customStyle="1" w:styleId="WW8Num3z0">
    <w:name w:val="WW8Num3z0"/>
    <w:rsid w:val="00480CEA"/>
    <w:rPr>
      <w:rFonts w:ascii="Wingdings" w:hAnsi="Wingdings" w:cs="Wingdings"/>
      <w:sz w:val="16"/>
    </w:rPr>
  </w:style>
  <w:style w:type="character" w:customStyle="1" w:styleId="WW8Num3z1">
    <w:name w:val="WW8Num3z1"/>
    <w:rsid w:val="00480CEA"/>
    <w:rPr>
      <w:rFonts w:ascii="Courier New" w:hAnsi="Courier New" w:cs="Courier New"/>
    </w:rPr>
  </w:style>
  <w:style w:type="character" w:customStyle="1" w:styleId="WW8Num3z2">
    <w:name w:val="WW8Num3z2"/>
    <w:rsid w:val="00480CEA"/>
    <w:rPr>
      <w:rFonts w:ascii="Wingdings" w:hAnsi="Wingdings" w:cs="Wingdings"/>
    </w:rPr>
  </w:style>
  <w:style w:type="character" w:customStyle="1" w:styleId="WW8Num3z3">
    <w:name w:val="WW8Num3z3"/>
    <w:rsid w:val="00480CEA"/>
    <w:rPr>
      <w:rFonts w:ascii="Symbol" w:hAnsi="Symbol" w:cs="Symbol"/>
    </w:rPr>
  </w:style>
  <w:style w:type="character" w:customStyle="1" w:styleId="WW8Num4z0">
    <w:name w:val="WW8Num4z0"/>
    <w:rsid w:val="00480CEA"/>
    <w:rPr>
      <w:rFonts w:ascii="Wingdings" w:hAnsi="Wingdings" w:cs="Wingdings"/>
    </w:rPr>
  </w:style>
  <w:style w:type="character" w:customStyle="1" w:styleId="WW8Num4z1">
    <w:name w:val="WW8Num4z1"/>
    <w:rsid w:val="00480CEA"/>
    <w:rPr>
      <w:rFonts w:ascii="Courier New" w:hAnsi="Courier New" w:cs="Courier New"/>
    </w:rPr>
  </w:style>
  <w:style w:type="character" w:customStyle="1" w:styleId="WW8Num4z3">
    <w:name w:val="WW8Num4z3"/>
    <w:rsid w:val="00480CEA"/>
    <w:rPr>
      <w:rFonts w:ascii="Symbol" w:hAnsi="Symbol" w:cs="Symbol"/>
    </w:rPr>
  </w:style>
  <w:style w:type="character" w:customStyle="1" w:styleId="WW8Num5z0">
    <w:name w:val="WW8Num5z0"/>
    <w:rsid w:val="00480CEA"/>
    <w:rPr>
      <w:rFonts w:ascii="Symbol" w:hAnsi="Symbol" w:cs="Symbol"/>
    </w:rPr>
  </w:style>
  <w:style w:type="character" w:customStyle="1" w:styleId="WW8Num6z0">
    <w:name w:val="WW8Num6z0"/>
    <w:rsid w:val="00480CEA"/>
    <w:rPr>
      <w:rFonts w:cs="Times New Roman"/>
    </w:rPr>
  </w:style>
  <w:style w:type="character" w:customStyle="1" w:styleId="WW8Num7z0">
    <w:name w:val="WW8Num7z0"/>
    <w:rsid w:val="00480CEA"/>
    <w:rPr>
      <w:rFonts w:ascii="Wingdings" w:hAnsi="Wingdings" w:cs="Wingdings"/>
      <w:i w:val="0"/>
    </w:rPr>
  </w:style>
  <w:style w:type="character" w:customStyle="1" w:styleId="WW8Num7z1">
    <w:name w:val="WW8Num7z1"/>
    <w:rsid w:val="00480CEA"/>
    <w:rPr>
      <w:rFonts w:ascii="Courier New" w:hAnsi="Courier New" w:cs="Courier New"/>
    </w:rPr>
  </w:style>
  <w:style w:type="character" w:customStyle="1" w:styleId="WW8Num7z2">
    <w:name w:val="WW8Num7z2"/>
    <w:rsid w:val="00480CEA"/>
    <w:rPr>
      <w:rFonts w:ascii="Wingdings" w:hAnsi="Wingdings" w:cs="Wingdings"/>
    </w:rPr>
  </w:style>
  <w:style w:type="character" w:customStyle="1" w:styleId="WW8Num7z3">
    <w:name w:val="WW8Num7z3"/>
    <w:rsid w:val="00480CEA"/>
    <w:rPr>
      <w:rFonts w:ascii="Symbol" w:hAnsi="Symbol" w:cs="Symbol"/>
    </w:rPr>
  </w:style>
  <w:style w:type="character" w:customStyle="1" w:styleId="WW8Num8z0">
    <w:name w:val="WW8Num8z0"/>
    <w:rsid w:val="00480CEA"/>
    <w:rPr>
      <w:rFonts w:ascii="Arial" w:hAnsi="Arial" w:cs="Arial"/>
    </w:rPr>
  </w:style>
  <w:style w:type="character" w:customStyle="1" w:styleId="WW8Num9z0">
    <w:name w:val="WW8Num9z0"/>
    <w:rsid w:val="00480CEA"/>
    <w:rPr>
      <w:rFonts w:ascii="Times New Roman" w:eastAsia="Times New Roman" w:hAnsi="Times New Roman" w:cs="Times New Roman"/>
    </w:rPr>
  </w:style>
  <w:style w:type="character" w:customStyle="1" w:styleId="WW8Num9z1">
    <w:name w:val="WW8Num9z1"/>
    <w:rsid w:val="00480CEA"/>
    <w:rPr>
      <w:rFonts w:ascii="Courier New" w:hAnsi="Courier New" w:cs="Courier New"/>
    </w:rPr>
  </w:style>
  <w:style w:type="character" w:customStyle="1" w:styleId="WW8Num9z2">
    <w:name w:val="WW8Num9z2"/>
    <w:rsid w:val="00480CEA"/>
    <w:rPr>
      <w:rFonts w:ascii="Wingdings" w:hAnsi="Wingdings" w:cs="Wingdings"/>
    </w:rPr>
  </w:style>
  <w:style w:type="character" w:customStyle="1" w:styleId="WW8Num9z3">
    <w:name w:val="WW8Num9z3"/>
    <w:rsid w:val="00480CEA"/>
    <w:rPr>
      <w:rFonts w:ascii="Symbol" w:hAnsi="Symbol" w:cs="Symbol"/>
    </w:rPr>
  </w:style>
  <w:style w:type="character" w:customStyle="1" w:styleId="WW8Num10z0">
    <w:name w:val="WW8Num10z0"/>
    <w:rsid w:val="00480CEA"/>
    <w:rPr>
      <w:rFonts w:ascii="Arial" w:eastAsia="Times New Roman" w:hAnsi="Arial" w:cs="Arial"/>
    </w:rPr>
  </w:style>
  <w:style w:type="character" w:customStyle="1" w:styleId="WW8Num10z1">
    <w:name w:val="WW8Num10z1"/>
    <w:rsid w:val="00480CEA"/>
    <w:rPr>
      <w:rFonts w:ascii="Courier New" w:hAnsi="Courier New" w:cs="Courier New"/>
    </w:rPr>
  </w:style>
  <w:style w:type="character" w:customStyle="1" w:styleId="WW8Num10z2">
    <w:name w:val="WW8Num10z2"/>
    <w:rsid w:val="00480CEA"/>
    <w:rPr>
      <w:rFonts w:ascii="Wingdings" w:hAnsi="Wingdings" w:cs="Wingdings"/>
    </w:rPr>
  </w:style>
  <w:style w:type="character" w:customStyle="1" w:styleId="WW8Num10z3">
    <w:name w:val="WW8Num10z3"/>
    <w:rsid w:val="00480CEA"/>
    <w:rPr>
      <w:rFonts w:ascii="Symbol" w:hAnsi="Symbol" w:cs="Symbol"/>
    </w:rPr>
  </w:style>
  <w:style w:type="character" w:customStyle="1" w:styleId="WW8Num11z0">
    <w:name w:val="WW8Num11z0"/>
    <w:rsid w:val="00480CEA"/>
    <w:rPr>
      <w:rFonts w:ascii="Wingdings" w:hAnsi="Wingdings" w:cs="Wingdings"/>
    </w:rPr>
  </w:style>
  <w:style w:type="character" w:customStyle="1" w:styleId="WW8Num11z1">
    <w:name w:val="WW8Num11z1"/>
    <w:rsid w:val="00480CEA"/>
    <w:rPr>
      <w:rFonts w:ascii="Courier New" w:hAnsi="Courier New" w:cs="Courier New"/>
    </w:rPr>
  </w:style>
  <w:style w:type="character" w:customStyle="1" w:styleId="WW8Num11z3">
    <w:name w:val="WW8Num11z3"/>
    <w:rsid w:val="00480CEA"/>
    <w:rPr>
      <w:rFonts w:ascii="Symbol" w:hAnsi="Symbol" w:cs="Symbol"/>
    </w:rPr>
  </w:style>
  <w:style w:type="character" w:customStyle="1" w:styleId="Policepardfaut1">
    <w:name w:val="Police par défaut1"/>
    <w:rsid w:val="00480CEA"/>
  </w:style>
  <w:style w:type="character" w:customStyle="1" w:styleId="Caractresdenotedebasdepage">
    <w:name w:val="Caractères de note de bas de page"/>
    <w:rsid w:val="00480CEA"/>
    <w:rPr>
      <w:rFonts w:cs="Times New Roman"/>
      <w:vertAlign w:val="superscript"/>
    </w:rPr>
  </w:style>
  <w:style w:type="character" w:styleId="Numrodepage">
    <w:name w:val="page number"/>
    <w:rsid w:val="00480CEA"/>
    <w:rPr>
      <w:rFonts w:cs="Times New Roman"/>
    </w:rPr>
  </w:style>
  <w:style w:type="character" w:customStyle="1" w:styleId="Marquedecommentaire1">
    <w:name w:val="Marque de commentaire1"/>
    <w:rsid w:val="00480CEA"/>
    <w:rPr>
      <w:rFonts w:cs="Times New Roman"/>
      <w:sz w:val="16"/>
    </w:rPr>
  </w:style>
  <w:style w:type="character" w:styleId="Lienhypertexte">
    <w:name w:val="Hyperlink"/>
    <w:rsid w:val="00480CEA"/>
    <w:rPr>
      <w:rFonts w:cs="Times New Roman"/>
      <w:color w:val="0000FF"/>
      <w:u w:val="single"/>
    </w:rPr>
  </w:style>
  <w:style w:type="character" w:styleId="lev">
    <w:name w:val="Strong"/>
    <w:qFormat/>
    <w:rsid w:val="00480CEA"/>
    <w:rPr>
      <w:rFonts w:cs="Times New Roman"/>
      <w:b/>
      <w:bCs/>
    </w:rPr>
  </w:style>
  <w:style w:type="character" w:customStyle="1" w:styleId="Appelnotedebasdep1">
    <w:name w:val="Appel note de bas de p.1"/>
    <w:rsid w:val="00480CEA"/>
    <w:rPr>
      <w:vertAlign w:val="superscript"/>
    </w:rPr>
  </w:style>
  <w:style w:type="character" w:customStyle="1" w:styleId="Caractresdenotedefin">
    <w:name w:val="Caractères de note de fin"/>
    <w:rsid w:val="00480CEA"/>
    <w:rPr>
      <w:vertAlign w:val="superscript"/>
    </w:rPr>
  </w:style>
  <w:style w:type="character" w:customStyle="1" w:styleId="WW-Caractresdenotedefin">
    <w:name w:val="WW-Caractères de note de fin"/>
    <w:rsid w:val="00480CEA"/>
  </w:style>
  <w:style w:type="character" w:styleId="Appeldenotedefin">
    <w:name w:val="endnote reference"/>
    <w:rsid w:val="00480CEA"/>
    <w:rPr>
      <w:vertAlign w:val="superscript"/>
    </w:rPr>
  </w:style>
  <w:style w:type="character" w:styleId="Appelnotedebasdep">
    <w:name w:val="footnote reference"/>
    <w:rsid w:val="00480CEA"/>
    <w:rPr>
      <w:vertAlign w:val="superscript"/>
    </w:rPr>
  </w:style>
  <w:style w:type="paragraph" w:customStyle="1" w:styleId="Titre20">
    <w:name w:val="Titre2"/>
    <w:basedOn w:val="Normal"/>
    <w:next w:val="Corpsdetexte"/>
    <w:rsid w:val="00480CEA"/>
    <w:pPr>
      <w:keepNext/>
      <w:spacing w:before="240" w:after="120"/>
    </w:pPr>
    <w:rPr>
      <w:rFonts w:ascii="Arial" w:eastAsia="Microsoft YaHei" w:hAnsi="Arial" w:cs="Mangal"/>
      <w:sz w:val="28"/>
      <w:szCs w:val="28"/>
    </w:rPr>
  </w:style>
  <w:style w:type="paragraph" w:styleId="Corpsdetexte">
    <w:name w:val="Body Text"/>
    <w:basedOn w:val="Normal"/>
    <w:rsid w:val="00480CEA"/>
    <w:pPr>
      <w:tabs>
        <w:tab w:val="left" w:pos="426"/>
      </w:tabs>
      <w:spacing w:before="60"/>
      <w:jc w:val="both"/>
    </w:pPr>
    <w:rPr>
      <w:rFonts w:ascii="Arial" w:hAnsi="Arial" w:cs="Arial"/>
      <w:b/>
      <w:sz w:val="24"/>
    </w:rPr>
  </w:style>
  <w:style w:type="paragraph" w:styleId="Liste">
    <w:name w:val="List"/>
    <w:basedOn w:val="Corpsdetexte"/>
    <w:rsid w:val="00480CEA"/>
    <w:rPr>
      <w:rFonts w:cs="Mangal"/>
    </w:rPr>
  </w:style>
  <w:style w:type="paragraph" w:styleId="Lgende">
    <w:name w:val="caption"/>
    <w:basedOn w:val="Normal"/>
    <w:next w:val="Normal"/>
    <w:qFormat/>
    <w:rsid w:val="00480CEA"/>
    <w:pPr>
      <w:tabs>
        <w:tab w:val="left" w:pos="426"/>
        <w:tab w:val="left" w:pos="851"/>
      </w:tabs>
      <w:jc w:val="both"/>
    </w:pPr>
    <w:rPr>
      <w:rFonts w:ascii="Arial" w:hAnsi="Arial" w:cs="Arial"/>
      <w:b/>
    </w:rPr>
  </w:style>
  <w:style w:type="paragraph" w:customStyle="1" w:styleId="Index">
    <w:name w:val="Index"/>
    <w:basedOn w:val="Normal"/>
    <w:rsid w:val="00480CEA"/>
    <w:pPr>
      <w:suppressLineNumbers/>
    </w:pPr>
    <w:rPr>
      <w:rFonts w:cs="Mangal"/>
    </w:rPr>
  </w:style>
  <w:style w:type="paragraph" w:customStyle="1" w:styleId="Titre10">
    <w:name w:val="Titre1"/>
    <w:basedOn w:val="Normal"/>
    <w:next w:val="Corpsdetexte"/>
    <w:rsid w:val="00480CEA"/>
    <w:pPr>
      <w:keepNext/>
      <w:spacing w:before="240" w:after="120"/>
    </w:pPr>
    <w:rPr>
      <w:rFonts w:ascii="Arial" w:eastAsia="Microsoft YaHei" w:hAnsi="Arial" w:cs="Mangal"/>
      <w:sz w:val="28"/>
      <w:szCs w:val="28"/>
    </w:rPr>
  </w:style>
  <w:style w:type="paragraph" w:styleId="En-tte">
    <w:name w:val="header"/>
    <w:basedOn w:val="Normal"/>
    <w:link w:val="En-tteCar"/>
    <w:uiPriority w:val="99"/>
    <w:rsid w:val="00480CEA"/>
    <w:pPr>
      <w:tabs>
        <w:tab w:val="center" w:pos="4536"/>
        <w:tab w:val="right" w:pos="9072"/>
      </w:tabs>
    </w:pPr>
  </w:style>
  <w:style w:type="paragraph" w:styleId="Pieddepage">
    <w:name w:val="footer"/>
    <w:basedOn w:val="Normal"/>
    <w:rsid w:val="00480CEA"/>
    <w:pPr>
      <w:tabs>
        <w:tab w:val="center" w:pos="4536"/>
        <w:tab w:val="right" w:pos="9072"/>
      </w:tabs>
    </w:pPr>
  </w:style>
  <w:style w:type="paragraph" w:styleId="Notedebasdepage">
    <w:name w:val="footnote text"/>
    <w:basedOn w:val="Normal"/>
    <w:rsid w:val="00480CEA"/>
  </w:style>
  <w:style w:type="paragraph" w:customStyle="1" w:styleId="ftiret">
    <w:name w:val="f_tiret"/>
    <w:basedOn w:val="Normal"/>
    <w:rsid w:val="00480CEA"/>
    <w:pPr>
      <w:tabs>
        <w:tab w:val="left" w:pos="426"/>
      </w:tabs>
      <w:spacing w:before="60"/>
      <w:ind w:left="142" w:hanging="142"/>
      <w:jc w:val="both"/>
    </w:pPr>
  </w:style>
  <w:style w:type="paragraph" w:customStyle="1" w:styleId="fcasegauche">
    <w:name w:val="f_case_gauche"/>
    <w:basedOn w:val="Normal"/>
    <w:rsid w:val="00480CEA"/>
    <w:pPr>
      <w:spacing w:after="60"/>
      <w:ind w:left="284" w:hanging="284"/>
      <w:jc w:val="both"/>
    </w:pPr>
  </w:style>
  <w:style w:type="paragraph" w:customStyle="1" w:styleId="fcase1ertab">
    <w:name w:val="f_case_1ertab"/>
    <w:basedOn w:val="Normal"/>
    <w:rsid w:val="00480CEA"/>
    <w:pPr>
      <w:tabs>
        <w:tab w:val="left" w:pos="426"/>
      </w:tabs>
      <w:ind w:left="709" w:hanging="709"/>
      <w:jc w:val="both"/>
    </w:pPr>
  </w:style>
  <w:style w:type="paragraph" w:customStyle="1" w:styleId="fcase2metab">
    <w:name w:val="f_case_2èmetab"/>
    <w:basedOn w:val="Normal"/>
    <w:rsid w:val="00480CEA"/>
    <w:pPr>
      <w:tabs>
        <w:tab w:val="left" w:pos="426"/>
        <w:tab w:val="left" w:pos="851"/>
      </w:tabs>
      <w:ind w:left="1134" w:hanging="1134"/>
      <w:jc w:val="both"/>
    </w:pPr>
  </w:style>
  <w:style w:type="paragraph" w:customStyle="1" w:styleId="Commentaire1">
    <w:name w:val="Commentaire1"/>
    <w:basedOn w:val="Normal"/>
    <w:rsid w:val="00480CEA"/>
  </w:style>
  <w:style w:type="paragraph" w:customStyle="1" w:styleId="Corpsdetexte21">
    <w:name w:val="Corps de texte 21"/>
    <w:basedOn w:val="Normal"/>
    <w:rsid w:val="00480CEA"/>
    <w:pPr>
      <w:tabs>
        <w:tab w:val="left" w:pos="6237"/>
      </w:tabs>
      <w:spacing w:before="120"/>
    </w:pPr>
    <w:rPr>
      <w:rFonts w:ascii="Arial" w:hAnsi="Arial" w:cs="Arial"/>
      <w:i/>
      <w:sz w:val="24"/>
    </w:rPr>
  </w:style>
  <w:style w:type="paragraph" w:customStyle="1" w:styleId="Corpsdetexte31">
    <w:name w:val="Corps de texte 31"/>
    <w:basedOn w:val="Normal"/>
    <w:rsid w:val="00480CEA"/>
    <w:rPr>
      <w:rFonts w:ascii="Arial" w:hAnsi="Arial" w:cs="Arial"/>
      <w:bCs/>
      <w:i/>
      <w:iCs/>
      <w:sz w:val="16"/>
    </w:rPr>
  </w:style>
  <w:style w:type="paragraph" w:styleId="Retraitcorpsdetexte">
    <w:name w:val="Body Text Indent"/>
    <w:basedOn w:val="Normal"/>
    <w:rsid w:val="00480CEA"/>
    <w:pPr>
      <w:ind w:left="567"/>
    </w:pPr>
    <w:rPr>
      <w:rFonts w:ascii="Arial" w:hAnsi="Arial" w:cs="Arial"/>
      <w:bCs/>
      <w:i/>
      <w:iCs/>
      <w:sz w:val="16"/>
    </w:rPr>
  </w:style>
  <w:style w:type="paragraph" w:styleId="NormalWeb">
    <w:name w:val="Normal (Web)"/>
    <w:basedOn w:val="Normal"/>
    <w:rsid w:val="00480CE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480CEA"/>
    <w:pPr>
      <w:ind w:left="2268"/>
    </w:pPr>
    <w:rPr>
      <w:rFonts w:ascii="Arial" w:hAnsi="Arial" w:cs="Arial"/>
      <w:i/>
      <w:iCs/>
      <w:sz w:val="16"/>
      <w:szCs w:val="16"/>
    </w:rPr>
  </w:style>
  <w:style w:type="paragraph" w:styleId="Textedebulles">
    <w:name w:val="Balloon Text"/>
    <w:basedOn w:val="Normal"/>
    <w:rsid w:val="00480CEA"/>
    <w:rPr>
      <w:rFonts w:ascii="Tahoma" w:hAnsi="Tahoma" w:cs="Tahoma"/>
      <w:sz w:val="16"/>
      <w:szCs w:val="16"/>
    </w:rPr>
  </w:style>
  <w:style w:type="paragraph" w:styleId="Objetducommentaire">
    <w:name w:val="annotation subject"/>
    <w:basedOn w:val="Commentaire1"/>
    <w:next w:val="Commentaire1"/>
    <w:rsid w:val="00480CEA"/>
    <w:rPr>
      <w:b/>
      <w:bCs/>
    </w:rPr>
  </w:style>
  <w:style w:type="paragraph" w:customStyle="1" w:styleId="Contenudetableau">
    <w:name w:val="Contenu de tableau"/>
    <w:basedOn w:val="Normal"/>
    <w:rsid w:val="00480CEA"/>
    <w:pPr>
      <w:suppressLineNumbers/>
    </w:pPr>
  </w:style>
  <w:style w:type="paragraph" w:customStyle="1" w:styleId="Titredetableau">
    <w:name w:val="Titre de tableau"/>
    <w:basedOn w:val="Contenudetableau"/>
    <w:rsid w:val="00480CE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Corpsdetexte2">
    <w:name w:val="Body Text 2"/>
    <w:basedOn w:val="Normal"/>
    <w:link w:val="Corpsdetexte2Car"/>
    <w:rsid w:val="00AF3829"/>
    <w:pPr>
      <w:suppressAutoHyphens w:val="0"/>
      <w:spacing w:after="120" w:line="480" w:lineRule="auto"/>
    </w:pPr>
    <w:rPr>
      <w:lang w:eastAsia="fr-FR"/>
    </w:rPr>
  </w:style>
  <w:style w:type="character" w:customStyle="1" w:styleId="Corpsdetexte2Car">
    <w:name w:val="Corps de texte 2 Car"/>
    <w:basedOn w:val="Policepardfaut"/>
    <w:link w:val="Corpsdetexte2"/>
    <w:rsid w:val="00AF3829"/>
    <w:rPr>
      <w:rFonts w:ascii="Univers" w:hAnsi="Univers" w:cs="Univers"/>
    </w:rPr>
  </w:style>
  <w:style w:type="character" w:customStyle="1" w:styleId="En-tteCar">
    <w:name w:val="En-tête Car"/>
    <w:basedOn w:val="Policepardfaut"/>
    <w:link w:val="En-tte"/>
    <w:uiPriority w:val="99"/>
    <w:rsid w:val="00C714DE"/>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4EE89-7B86-49CE-982D-587CBEC11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5</Pages>
  <Words>1518</Words>
  <Characters>8350</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RAMJATTAN Edouard</cp:lastModifiedBy>
  <cp:revision>13</cp:revision>
  <cp:lastPrinted>2016-04-08T19:31:00Z</cp:lastPrinted>
  <dcterms:created xsi:type="dcterms:W3CDTF">2016-11-07T13:29:00Z</dcterms:created>
  <dcterms:modified xsi:type="dcterms:W3CDTF">2026-02-09T17:01:00Z</dcterms:modified>
</cp:coreProperties>
</file>